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60EB9" w:rsidRDefault="00460EB9" w:rsidP="00460EB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3</w:t>
      </w:r>
    </w:p>
    <w:p w:rsidR="00460EB9" w:rsidRDefault="00460EB9" w:rsidP="00460EB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60EB9" w:rsidRDefault="00460EB9" w:rsidP="00460E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60EB9" w:rsidRDefault="00460EB9" w:rsidP="00460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 ……….. 2025 roku w Janowie Lubelskim pomiędzy: </w:t>
      </w:r>
    </w:p>
    <w:p w:rsidR="00460EB9" w:rsidRDefault="00460EB9" w:rsidP="00460EB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460EB9" w:rsidRDefault="00460EB9" w:rsidP="00460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460EB9" w:rsidRDefault="00460EB9" w:rsidP="00460EB9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460EB9" w:rsidRDefault="00460EB9" w:rsidP="00460EB9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460EB9" w:rsidRDefault="00460EB9" w:rsidP="00460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460EB9" w:rsidRDefault="00460EB9" w:rsidP="00460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460EB9" w:rsidRDefault="00460EB9" w:rsidP="00460E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jaj kurzych  zwanych w dalszej części umowy towarami lub produktami, których asortyment, ilość i ceny jednostkowe określone są w formularzu asortymentowo -  ilościowo – cenowym, stanowiącym załącznik nr 2 do niniejszej umowy. </w:t>
      </w:r>
    </w:p>
    <w:p w:rsidR="00460EB9" w:rsidRDefault="00460EB9" w:rsidP="00460EB9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460EB9" w:rsidRDefault="00460EB9" w:rsidP="00460EB9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460EB9" w:rsidRPr="005B5F01" w:rsidRDefault="00460EB9" w:rsidP="00460EB9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</w:t>
      </w:r>
      <w:r w:rsidRPr="005B5F0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60EB9" w:rsidRDefault="00460EB9" w:rsidP="00460EB9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              z tytułu sprzedaży mniejszej ilości towarów, niż określona w załączniku nr 2 do niniejszej umowy.</w:t>
      </w: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460EB9" w:rsidRDefault="00460EB9" w:rsidP="00460EB9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...…………………….………. zł</w:t>
      </w:r>
    </w:p>
    <w:p w:rsidR="00460EB9" w:rsidRDefault="00460EB9" w:rsidP="00460E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VAT: ………………..…......…… zł</w:t>
      </w:r>
    </w:p>
    <w:p w:rsidR="00460EB9" w:rsidRDefault="00460EB9" w:rsidP="00460E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..……….………..........…....... zł</w:t>
      </w:r>
    </w:p>
    <w:p w:rsidR="00460EB9" w:rsidRDefault="00460EB9" w:rsidP="00460E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…………………………………...……...…………………………………... zł</w:t>
      </w:r>
    </w:p>
    <w:p w:rsidR="00460EB9" w:rsidRDefault="00460EB9" w:rsidP="00460E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460EB9" w:rsidRDefault="00460EB9" w:rsidP="00460EB9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460EB9" w:rsidRDefault="00460EB9" w:rsidP="00460EB9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…..…… do dnia ………...</w:t>
      </w:r>
    </w:p>
    <w:p w:rsidR="00460EB9" w:rsidRDefault="00460EB9" w:rsidP="00460EB9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roku..........</w:t>
      </w:r>
    </w:p>
    <w:p w:rsidR="00460EB9" w:rsidRDefault="00460EB9" w:rsidP="00460EB9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 będzie realizowany sukcesywnie w asortymencie i ilościach wynikających z </w:t>
      </w:r>
      <w:proofErr w:type="spellStart"/>
      <w:r>
        <w:rPr>
          <w:rFonts w:ascii="Times New Roman" w:hAnsi="Times New Roman"/>
          <w:sz w:val="24"/>
          <w:szCs w:val="24"/>
        </w:rPr>
        <w:t>zapotrzebowań</w:t>
      </w:r>
      <w:proofErr w:type="spellEnd"/>
      <w:r>
        <w:rPr>
          <w:rFonts w:ascii="Times New Roman" w:hAnsi="Times New Roman"/>
          <w:sz w:val="24"/>
          <w:szCs w:val="24"/>
        </w:rPr>
        <w:t xml:space="preserve"> składanych bezpośrednio przez Zamawiającego.</w:t>
      </w:r>
    </w:p>
    <w:p w:rsidR="00460EB9" w:rsidRPr="005B5F01" w:rsidRDefault="00460EB9" w:rsidP="00460EB9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B5F01">
        <w:rPr>
          <w:rFonts w:ascii="Times New Roman" w:hAnsi="Times New Roman"/>
          <w:sz w:val="24"/>
          <w:szCs w:val="24"/>
        </w:rPr>
        <w:t xml:space="preserve">Dostawa </w:t>
      </w:r>
      <w:r>
        <w:rPr>
          <w:rFonts w:ascii="Times New Roman" w:hAnsi="Times New Roman"/>
          <w:sz w:val="24"/>
          <w:szCs w:val="24"/>
        </w:rPr>
        <w:t>jaj kurzych</w:t>
      </w:r>
      <w:r w:rsidRPr="005B5F01">
        <w:rPr>
          <w:rFonts w:ascii="Times New Roman" w:hAnsi="Times New Roman"/>
          <w:sz w:val="24"/>
          <w:szCs w:val="24"/>
        </w:rPr>
        <w:t xml:space="preserve"> następować będzie </w:t>
      </w:r>
      <w:r>
        <w:rPr>
          <w:rFonts w:ascii="Times New Roman" w:hAnsi="Times New Roman"/>
          <w:sz w:val="24"/>
          <w:szCs w:val="24"/>
        </w:rPr>
        <w:t>dwa razy</w:t>
      </w:r>
      <w:r w:rsidRPr="005B5F01">
        <w:rPr>
          <w:rFonts w:ascii="Times New Roman" w:hAnsi="Times New Roman"/>
          <w:sz w:val="24"/>
          <w:szCs w:val="24"/>
        </w:rPr>
        <w:t xml:space="preserve"> w tygodniu na podstawie pisemnego, elektronicznego lub telefonicznego zamówienia przez upoważnione do tego osoby Zamawiającego</w:t>
      </w:r>
      <w:r w:rsidRPr="005B5F01">
        <w:rPr>
          <w:rFonts w:ascii="Times New Roman" w:hAnsi="Times New Roman"/>
          <w:bCs/>
          <w:sz w:val="24"/>
        </w:rPr>
        <w:t>.</w:t>
      </w:r>
    </w:p>
    <w:p w:rsidR="00460EB9" w:rsidRDefault="00460EB9" w:rsidP="00460EB9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Towary zostaną dostarczone przez Wykonawcę do siedziby Zamawiającego                       w terminie 24 godzin od daty potwierdzenia przyjęcia zamówienia, transportem na koszt Wykonawcy. </w:t>
      </w:r>
    </w:p>
    <w:p w:rsidR="00460EB9" w:rsidRDefault="00460EB9" w:rsidP="00460EB9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460EB9" w:rsidRDefault="00460EB9" w:rsidP="00460EB9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460EB9" w:rsidRDefault="00460EB9" w:rsidP="00460EB9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24 godzin dokonać dostawy zgodnej z treścią zamówienia. </w:t>
      </w:r>
    </w:p>
    <w:p w:rsidR="00460EB9" w:rsidRDefault="00460EB9" w:rsidP="00460EB9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460EB9" w:rsidRDefault="00460EB9" w:rsidP="00460EB9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460EB9" w:rsidRDefault="00460EB9" w:rsidP="00460EB9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:rsidR="00460EB9" w:rsidRDefault="00460EB9" w:rsidP="00460EB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6.</w:t>
      </w: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460EB9" w:rsidRDefault="00460EB9" w:rsidP="00460EB9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460EB9" w:rsidRDefault="00460EB9" w:rsidP="00460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460EB9" w:rsidRDefault="00460EB9" w:rsidP="00460EB9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460EB9" w:rsidRDefault="00460EB9" w:rsidP="00460E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460EB9" w:rsidRDefault="00460EB9" w:rsidP="00460EB9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460EB9" w:rsidRDefault="00460EB9" w:rsidP="00460EB9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460EB9" w:rsidRDefault="00460EB9" w:rsidP="00460EB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460EB9" w:rsidRDefault="00460EB9" w:rsidP="00460EB9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460EB9" w:rsidRDefault="00460EB9" w:rsidP="00460EB9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460EB9" w:rsidRDefault="00460EB9" w:rsidP="00460EB9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460EB9" w:rsidRDefault="00460EB9" w:rsidP="00460EB9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460EB9" w:rsidRDefault="00460EB9" w:rsidP="00460EB9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 w:rsidRPr="0000792D">
        <w:rPr>
          <w:rFonts w:ascii="Times New Roman" w:hAnsi="Times New Roman"/>
          <w:sz w:val="24"/>
          <w:szCs w:val="24"/>
        </w:rPr>
        <w:t>(</w:t>
      </w:r>
      <w:proofErr w:type="spellStart"/>
      <w:r w:rsidRPr="0000792D">
        <w:rPr>
          <w:rFonts w:ascii="Times New Roman" w:hAnsi="Times New Roman"/>
          <w:sz w:val="24"/>
          <w:szCs w:val="24"/>
        </w:rPr>
        <w:t>t.j</w:t>
      </w:r>
      <w:proofErr w:type="spellEnd"/>
      <w:r w:rsidRPr="0000792D">
        <w:rPr>
          <w:rFonts w:ascii="Times New Roman" w:hAnsi="Times New Roman"/>
          <w:sz w:val="24"/>
          <w:szCs w:val="24"/>
        </w:rPr>
        <w:t xml:space="preserve">. </w:t>
      </w:r>
      <w:r w:rsidRPr="00BD728D">
        <w:rPr>
          <w:rFonts w:ascii="Times New Roman" w:eastAsia="Times New Roman" w:hAnsi="Times New Roman" w:cs="Times New Roman"/>
          <w:sz w:val="24"/>
          <w:szCs w:val="24"/>
        </w:rPr>
        <w:t xml:space="preserve">Dz.U. 2023 r. </w:t>
      </w:r>
      <w:proofErr w:type="spellStart"/>
      <w:r w:rsidRPr="00BD728D">
        <w:rPr>
          <w:rFonts w:ascii="Times New Roman" w:eastAsia="Times New Roman" w:hAnsi="Times New Roman" w:cs="Times New Roman"/>
          <w:sz w:val="24"/>
          <w:szCs w:val="24"/>
        </w:rPr>
        <w:t>poz</w:t>
      </w:r>
      <w:proofErr w:type="spellEnd"/>
      <w:r w:rsidRPr="00BD728D">
        <w:rPr>
          <w:rFonts w:ascii="Times New Roman" w:eastAsia="Times New Roman" w:hAnsi="Times New Roman" w:cs="Times New Roman"/>
          <w:sz w:val="24"/>
          <w:szCs w:val="24"/>
        </w:rPr>
        <w:t xml:space="preserve"> 1448</w:t>
      </w:r>
      <w:r>
        <w:rPr>
          <w:rFonts w:ascii="Times New Roman" w:hAnsi="Times New Roman"/>
          <w:sz w:val="24"/>
          <w:szCs w:val="24"/>
        </w:rPr>
        <w:t>).</w:t>
      </w:r>
    </w:p>
    <w:p w:rsidR="00460EB9" w:rsidRDefault="00460EB9" w:rsidP="00460EB9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BD728D">
        <w:rPr>
          <w:rFonts w:ascii="Times New Roman" w:hAnsi="Times New Roman"/>
          <w:sz w:val="24"/>
          <w:szCs w:val="24"/>
        </w:rPr>
        <w:t xml:space="preserve">Dz.U. 2015 r. poz.29 z </w:t>
      </w:r>
      <w:proofErr w:type="spellStart"/>
      <w:r w:rsidRPr="00BD728D">
        <w:rPr>
          <w:rFonts w:ascii="Times New Roman" w:hAnsi="Times New Roman"/>
          <w:sz w:val="24"/>
          <w:szCs w:val="24"/>
        </w:rPr>
        <w:t>późn</w:t>
      </w:r>
      <w:proofErr w:type="spellEnd"/>
      <w:r w:rsidRPr="00BD728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D728D">
        <w:rPr>
          <w:rFonts w:ascii="Times New Roman" w:hAnsi="Times New Roman"/>
          <w:sz w:val="24"/>
          <w:szCs w:val="24"/>
        </w:rPr>
        <w:t>zm</w:t>
      </w:r>
      <w:proofErr w:type="spellEnd"/>
      <w:r w:rsidRPr="00BD728D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 xml:space="preserve">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460EB9" w:rsidRDefault="00460EB9" w:rsidP="00460EB9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460EB9" w:rsidRDefault="00460EB9" w:rsidP="00460EB9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D728D" w:rsidRDefault="00BD728D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8.</w:t>
      </w: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Pr="00823C42" w:rsidRDefault="00460EB9" w:rsidP="00460EB9">
      <w:pPr>
        <w:pStyle w:val="Akapitzlist"/>
        <w:numPr>
          <w:ilvl w:val="0"/>
          <w:numId w:val="13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460EB9" w:rsidRPr="00823C42" w:rsidRDefault="00460EB9" w:rsidP="00460EB9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>z prawomocnych orzeczeń lub ostatecznych aktów administracyjnych właściwych organów – w takim zakresie, w jakim będzie to niezbędne w celu dostosowania postanowień umowy do zaistniałego stanu prawnego lub faktycznego,</w:t>
      </w:r>
    </w:p>
    <w:p w:rsidR="00460EB9" w:rsidRPr="00823C42" w:rsidRDefault="00460EB9" w:rsidP="00460EB9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460EB9" w:rsidRPr="00823C42" w:rsidRDefault="00460EB9" w:rsidP="00460EB9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460EB9" w:rsidRPr="0000792D" w:rsidRDefault="00460EB9" w:rsidP="00460EB9">
      <w:pPr>
        <w:pStyle w:val="Tekstpodstawowywcity2"/>
        <w:numPr>
          <w:ilvl w:val="0"/>
          <w:numId w:val="13"/>
        </w:numPr>
        <w:tabs>
          <w:tab w:val="left" w:pos="8647"/>
        </w:tabs>
        <w:suppressAutoHyphens/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00792D">
        <w:rPr>
          <w:rFonts w:ascii="Times New Roman" w:hAnsi="Times New Roman" w:cs="Times New Roman"/>
          <w:sz w:val="24"/>
          <w:szCs w:val="24"/>
        </w:rPr>
        <w:t xml:space="preserve">Wszelkie zmiany niniejszej umowy będą się odbywały za zgodą obu stron </w:t>
      </w:r>
      <w:r w:rsidRPr="0000792D">
        <w:rPr>
          <w:rFonts w:ascii="Times New Roman" w:hAnsi="Times New Roman" w:cs="Times New Roman"/>
          <w:sz w:val="24"/>
          <w:szCs w:val="24"/>
        </w:rPr>
        <w:br/>
        <w:t>w formie pisemnych aneksów.</w:t>
      </w: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460EB9" w:rsidRDefault="00460EB9" w:rsidP="00460EB9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460EB9" w:rsidRDefault="00460EB9" w:rsidP="00460EB9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460EB9" w:rsidRDefault="00460EB9" w:rsidP="00460EB9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460EB9" w:rsidRDefault="00460EB9" w:rsidP="00460EB9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460EB9" w:rsidRDefault="00460EB9" w:rsidP="00460E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460EB9" w:rsidRDefault="00460EB9" w:rsidP="00460EB9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460EB9" w:rsidRDefault="00460EB9" w:rsidP="00460EB9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460EB9" w:rsidRDefault="00460EB9" w:rsidP="00460EB9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460EB9" w:rsidRDefault="00460EB9" w:rsidP="00460EB9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D728D" w:rsidRDefault="00BD728D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11.</w:t>
      </w:r>
    </w:p>
    <w:p w:rsidR="00460EB9" w:rsidRDefault="00460EB9" w:rsidP="00460E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460EB9" w:rsidRDefault="00460EB9" w:rsidP="00460EB9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460EB9" w:rsidRDefault="00460EB9" w:rsidP="00460EB9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460EB9" w:rsidRDefault="00460EB9" w:rsidP="00460EB9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460EB9" w:rsidRDefault="00460EB9" w:rsidP="00460EB9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460EB9" w:rsidRPr="008804F2" w:rsidRDefault="00460EB9" w:rsidP="00460EB9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460EB9" w:rsidRDefault="00460EB9" w:rsidP="00460EB9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60EB9" w:rsidRDefault="00460EB9" w:rsidP="00460EB9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460EB9" w:rsidRDefault="00460EB9" w:rsidP="00460EB9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460EB9" w:rsidRDefault="00460EB9" w:rsidP="00460EB9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60EB9" w:rsidRDefault="00460EB9" w:rsidP="00460EB9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460EB9" w:rsidRDefault="00460EB9" w:rsidP="00460EB9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460EB9" w:rsidRDefault="00460EB9" w:rsidP="00460EB9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60EB9" w:rsidRDefault="00460EB9" w:rsidP="00460EB9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460EB9" w:rsidRDefault="00460EB9" w:rsidP="00460EB9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460EB9" w:rsidRDefault="00460EB9" w:rsidP="00460EB9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460EB9" w:rsidRDefault="00460EB9" w:rsidP="00460EB9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460EB9" w:rsidRDefault="00460EB9" w:rsidP="00460EB9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460EB9" w:rsidRDefault="00460EB9" w:rsidP="00460E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460EB9" w:rsidRDefault="00460EB9" w:rsidP="00460E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460EB9" w:rsidRDefault="00460EB9" w:rsidP="00460E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460EB9" w:rsidRDefault="00460EB9" w:rsidP="00460E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460EB9" w:rsidRDefault="00460EB9" w:rsidP="00460E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</w:t>
      </w:r>
    </w:p>
    <w:p w:rsidR="00460EB9" w:rsidRDefault="00460EB9" w:rsidP="00460E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0EB9" w:rsidRDefault="00460EB9" w:rsidP="00460E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460EB9" w:rsidRDefault="00460EB9" w:rsidP="00460E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456A" w:rsidRDefault="00460EB9" w:rsidP="00BD728D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1" w15:restartNumberingAfterBreak="0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 w15:restartNumberingAfterBreak="0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 w16cid:durableId="1231575833">
    <w:abstractNumId w:val="11"/>
    <w:lvlOverride w:ilvl="0">
      <w:startOverride w:val="1"/>
    </w:lvlOverride>
  </w:num>
  <w:num w:numId="2" w16cid:durableId="970479455">
    <w:abstractNumId w:val="9"/>
    <w:lvlOverride w:ilvl="0">
      <w:startOverride w:val="1"/>
    </w:lvlOverride>
  </w:num>
  <w:num w:numId="3" w16cid:durableId="641889457">
    <w:abstractNumId w:val="0"/>
    <w:lvlOverride w:ilvl="0">
      <w:startOverride w:val="1"/>
    </w:lvlOverride>
  </w:num>
  <w:num w:numId="4" w16cid:durableId="700132748">
    <w:abstractNumId w:val="7"/>
    <w:lvlOverride w:ilvl="0">
      <w:startOverride w:val="1"/>
    </w:lvlOverride>
  </w:num>
  <w:num w:numId="5" w16cid:durableId="1830175233">
    <w:abstractNumId w:val="2"/>
    <w:lvlOverride w:ilvl="0">
      <w:startOverride w:val="1"/>
    </w:lvlOverride>
  </w:num>
  <w:num w:numId="6" w16cid:durableId="1155027735">
    <w:abstractNumId w:val="5"/>
    <w:lvlOverride w:ilvl="0">
      <w:startOverride w:val="1"/>
    </w:lvlOverride>
  </w:num>
  <w:num w:numId="7" w16cid:durableId="570434027">
    <w:abstractNumId w:val="10"/>
    <w:lvlOverride w:ilvl="0">
      <w:startOverride w:val="1"/>
    </w:lvlOverride>
  </w:num>
  <w:num w:numId="8" w16cid:durableId="195196435">
    <w:abstractNumId w:val="1"/>
    <w:lvlOverride w:ilvl="0">
      <w:startOverride w:val="1"/>
    </w:lvlOverride>
  </w:num>
  <w:num w:numId="9" w16cid:durableId="1438210766">
    <w:abstractNumId w:val="4"/>
    <w:lvlOverride w:ilvl="0">
      <w:startOverride w:val="1"/>
    </w:lvlOverride>
  </w:num>
  <w:num w:numId="10" w16cid:durableId="1112092934">
    <w:abstractNumId w:val="3"/>
    <w:lvlOverride w:ilvl="0">
      <w:startOverride w:val="1"/>
    </w:lvlOverride>
  </w:num>
  <w:num w:numId="11" w16cid:durableId="1190727074">
    <w:abstractNumId w:val="6"/>
    <w:lvlOverride w:ilvl="0">
      <w:startOverride w:val="1"/>
    </w:lvlOverride>
  </w:num>
  <w:num w:numId="12" w16cid:durableId="2077777205">
    <w:abstractNumId w:val="8"/>
    <w:lvlOverride w:ilvl="0">
      <w:startOverride w:val="1"/>
    </w:lvlOverride>
  </w:num>
  <w:num w:numId="13" w16cid:durableId="10409345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44873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EB9"/>
    <w:rsid w:val="002776CE"/>
    <w:rsid w:val="0038456A"/>
    <w:rsid w:val="00460EB9"/>
    <w:rsid w:val="00620B3C"/>
    <w:rsid w:val="007E1BAB"/>
    <w:rsid w:val="00967CF2"/>
    <w:rsid w:val="00A83FD3"/>
    <w:rsid w:val="00BD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B0C55"/>
  <w15:chartTrackingRefBased/>
  <w15:docId w15:val="{1AA49AAA-1555-4C31-8F3E-FD47FFE8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EB9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60EB9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60EB9"/>
    <w:rPr>
      <w:rFonts w:ascii="Times New Roman" w:eastAsia="Times New Roman" w:hAnsi="Times New Roman" w:cs="Times New Roman"/>
      <w:i/>
      <w:iCs/>
      <w:kern w:val="0"/>
      <w:sz w:val="24"/>
      <w:szCs w:val="16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60EB9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60E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60EB9"/>
    <w:rPr>
      <w:rFonts w:eastAsiaTheme="minorEastAsia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460E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1576</Words>
  <Characters>9459</Characters>
  <Application>Microsoft Office Word</Application>
  <DocSecurity>0</DocSecurity>
  <Lines>78</Lines>
  <Paragraphs>22</Paragraphs>
  <ScaleCrop>false</ScaleCrop>
  <Company/>
  <LinksUpToDate>false</LinksUpToDate>
  <CharactersWithSpaces>11013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2</cp:revision>
  <dcterms:created xsi:type="dcterms:W3CDTF">2025-01-07T08:10:00Z</dcterms:created>
  <dcterms:modified xsi:type="dcterms:W3CDTF">2025-01-09T09:50:00Z</dcterms:modified>
</cp:coreProperties>
</file>