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6ED" w:rsidRDefault="006B06ED" w:rsidP="006B06ED">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6B06ED" w:rsidRDefault="006B06ED" w:rsidP="006B06ED">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6B06ED" w:rsidRDefault="006B06ED" w:rsidP="006B06ED">
      <w:pPr>
        <w:spacing w:after="0" w:line="240" w:lineRule="auto"/>
        <w:jc w:val="center"/>
        <w:rPr>
          <w:rFonts w:ascii="Times New Roman" w:hAnsi="Times New Roman"/>
          <w:b/>
          <w:bCs/>
          <w:sz w:val="24"/>
          <w:szCs w:val="24"/>
        </w:rPr>
      </w:pPr>
    </w:p>
    <w:p w:rsidR="006B06ED" w:rsidRDefault="006B06ED" w:rsidP="006B06ED">
      <w:pPr>
        <w:spacing w:after="0" w:line="240" w:lineRule="auto"/>
        <w:jc w:val="center"/>
        <w:rPr>
          <w:rFonts w:ascii="Times New Roman" w:hAnsi="Times New Roman"/>
          <w:b/>
          <w:bCs/>
          <w:sz w:val="24"/>
          <w:szCs w:val="24"/>
        </w:rPr>
      </w:pP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 xml:space="preserve">zawarta w dniu  ……….. 2022 roku w Janowie Lubelskim pomiędzy: </w:t>
      </w:r>
    </w:p>
    <w:p w:rsidR="006B06ED" w:rsidRDefault="006B06ED" w:rsidP="006B06ED">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Dyrektora Powiatowego Zakładu Aktywności Zawodowej w Janowie Lubelskim, ul. Jana Zamoyskiego 149, 23-300 Janów Lubelski działającą.,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 „ZAMAWIAJĄCYM’’</w:t>
      </w: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a,</w:t>
      </w:r>
    </w:p>
    <w:p w:rsidR="006B06ED" w:rsidRDefault="006B06ED" w:rsidP="006B06ED">
      <w:pPr>
        <w:pStyle w:val="Tekstpodstawowy2"/>
        <w:spacing w:line="276" w:lineRule="auto"/>
        <w:rPr>
          <w:i w:val="0"/>
          <w:szCs w:val="24"/>
        </w:rPr>
      </w:pPr>
      <w:r>
        <w:rPr>
          <w:b/>
          <w:i w:val="0"/>
          <w:szCs w:val="24"/>
        </w:rPr>
        <w:t>…………………………………………………………….</w:t>
      </w:r>
      <w:r w:rsidRPr="00946493">
        <w:rPr>
          <w:b/>
          <w:i w:val="0"/>
          <w:szCs w:val="24"/>
        </w:rPr>
        <w:t xml:space="preserve">,  NIP: </w:t>
      </w:r>
      <w:r>
        <w:rPr>
          <w:b/>
          <w:i w:val="0"/>
          <w:szCs w:val="24"/>
        </w:rPr>
        <w:t>…………………………..</w:t>
      </w:r>
      <w:r>
        <w:rPr>
          <w:i w:val="0"/>
          <w:szCs w:val="24"/>
        </w:rPr>
        <w:t>, REGON: ………………………., wpisaną do KRS pod numerem ………………….. (odpis    z KRS stanowi załącznik nr 3 do niniejszej umowy), reprezentowaną przez:</w:t>
      </w:r>
    </w:p>
    <w:p w:rsidR="006B06ED" w:rsidRDefault="006B06ED" w:rsidP="006B06ED">
      <w:pPr>
        <w:pStyle w:val="Tekstpodstawowy2"/>
        <w:spacing w:line="276" w:lineRule="auto"/>
        <w:rPr>
          <w:i w:val="0"/>
          <w:szCs w:val="24"/>
        </w:rPr>
      </w:pPr>
      <w:r>
        <w:rPr>
          <w:i w:val="0"/>
          <w:szCs w:val="24"/>
        </w:rPr>
        <w:t>……………………………………………………………….,</w:t>
      </w: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6B06ED" w:rsidRDefault="006B06ED" w:rsidP="006B06ED">
      <w:pPr>
        <w:spacing w:after="0" w:line="240" w:lineRule="auto"/>
        <w:jc w:val="both"/>
        <w:rPr>
          <w:rFonts w:ascii="Times New Roman" w:hAnsi="Times New Roman"/>
          <w:sz w:val="24"/>
          <w:szCs w:val="24"/>
        </w:rPr>
      </w:pP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6B06ED" w:rsidRDefault="006B06ED" w:rsidP="006B06ED">
      <w:pPr>
        <w:spacing w:after="0" w:line="240" w:lineRule="auto"/>
        <w:rPr>
          <w:rFonts w:ascii="Times New Roman" w:hAnsi="Times New Roman"/>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1.</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środków czystości, zwanych w dalszej części umowy towarami lub produktami, których asortyment, ilość i ceny jednostkowe określone są w formularzu asortymentowo -  ilościowo – cenowym, stanowiącym załącznik nr 2 do niniejszej umowy. </w:t>
      </w:r>
    </w:p>
    <w:p w:rsidR="006B06ED" w:rsidRDefault="006B06ED" w:rsidP="006B06ED">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6B06ED" w:rsidRDefault="006B06ED" w:rsidP="006B06ED">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6B06ED" w:rsidRDefault="006B06ED" w:rsidP="006B06ED">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6B06ED" w:rsidRDefault="006B06ED" w:rsidP="006B06ED">
      <w:pPr>
        <w:pStyle w:val="NormalnyWeb"/>
        <w:numPr>
          <w:ilvl w:val="0"/>
          <w:numId w:val="1"/>
        </w:numPr>
        <w:spacing w:beforeAutospacing="0" w:after="0"/>
        <w:jc w:val="both"/>
      </w:pPr>
      <w:r>
        <w:rPr>
          <w:color w:val="000000"/>
        </w:rPr>
        <w:t xml:space="preserve">Wykonawca zobowiązuje się do użyczenia mieszalników z wężem, dozowników do płynu myjącego i nabłyszczającego do zmywarek, ściennych dozowników na mydło w ilości ok. 20 szt., ściennych dozowników do dezynfekcji rąk w ilości ok 20 szt., ściennych zasobników na ręczniki papierowe ok. 25 szt. oraz zasobników na papier toaletowy ok 10 szt. Użyczone dozowniki przez okres obowiązywania umowy pozostaną własnością Wykonawcy, po upływie terminu umowy, następuje rozliczenie z w/w dozowników. Za uszkodzenia z winy użytkownika Zamawiający zapłaci cenę katalogową użyczonych dozowników. W dniu montażu Wykonawca zobowiązany jest do dostarczenia katalogów z obowiązującymi cenami użyczonych dozowników. W przypadku zużycia dozowników lub ich uszkodzenia, które nie powstało z winy użytkownika, Zamawiający nie ponosi żadnych kosztów. W przypadku awarii dozowników w trakcie obowiązywania umowy Wykonawca zobowiązany jest do ich wymiany na sprawne technicznie. </w:t>
      </w:r>
    </w:p>
    <w:p w:rsidR="006B06ED" w:rsidRDefault="006B06ED" w:rsidP="006B06ED">
      <w:pPr>
        <w:numPr>
          <w:ilvl w:val="0"/>
          <w:numId w:val="1"/>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color w:val="000000"/>
          <w:sz w:val="24"/>
          <w:szCs w:val="24"/>
        </w:rPr>
        <w:t>Wykonawca zobowiązuje się do przeprowadzenia szkoleń dla personelu raz w roku lub     w razie potrzeby dodatkowo na życzenie Zamawiającego.</w:t>
      </w:r>
    </w:p>
    <w:p w:rsidR="006B06ED" w:rsidRDefault="006B06ED" w:rsidP="006B06ED">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2.</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6B06ED" w:rsidRDefault="006B06ED" w:rsidP="006B06ED">
      <w:pPr>
        <w:spacing w:after="0" w:line="240" w:lineRule="auto"/>
        <w:ind w:left="357"/>
        <w:jc w:val="both"/>
        <w:rPr>
          <w:rFonts w:ascii="Times New Roman" w:hAnsi="Times New Roman"/>
          <w:sz w:val="24"/>
          <w:szCs w:val="24"/>
        </w:rPr>
      </w:pPr>
    </w:p>
    <w:p w:rsidR="006B06ED" w:rsidRDefault="006B06ED" w:rsidP="006B06ED">
      <w:pPr>
        <w:spacing w:after="0" w:line="360" w:lineRule="auto"/>
        <w:jc w:val="both"/>
        <w:rPr>
          <w:rFonts w:ascii="Times New Roman" w:hAnsi="Times New Roman"/>
          <w:sz w:val="24"/>
          <w:szCs w:val="24"/>
        </w:rPr>
      </w:pPr>
      <w:r>
        <w:rPr>
          <w:rFonts w:ascii="Times New Roman" w:hAnsi="Times New Roman"/>
          <w:sz w:val="24"/>
          <w:szCs w:val="24"/>
        </w:rPr>
        <w:t>Cena netto: ...…………………….………. zł</w:t>
      </w:r>
    </w:p>
    <w:p w:rsidR="006B06ED" w:rsidRDefault="006B06ED" w:rsidP="006B06ED">
      <w:pPr>
        <w:spacing w:after="0" w:line="360" w:lineRule="auto"/>
        <w:jc w:val="both"/>
        <w:rPr>
          <w:rFonts w:ascii="Times New Roman" w:hAnsi="Times New Roman"/>
          <w:sz w:val="24"/>
          <w:szCs w:val="24"/>
        </w:rPr>
      </w:pPr>
      <w:r>
        <w:rPr>
          <w:rFonts w:ascii="Times New Roman" w:hAnsi="Times New Roman"/>
          <w:sz w:val="24"/>
          <w:szCs w:val="24"/>
        </w:rPr>
        <w:t>Podatek VAT: ………………..…......…… zł</w:t>
      </w:r>
    </w:p>
    <w:p w:rsidR="006B06ED" w:rsidRDefault="006B06ED" w:rsidP="006B06ED">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6B06ED" w:rsidRDefault="006B06ED" w:rsidP="006B06ED">
      <w:pPr>
        <w:spacing w:after="0" w:line="360" w:lineRule="auto"/>
        <w:jc w:val="both"/>
        <w:rPr>
          <w:rFonts w:ascii="Times New Roman" w:hAnsi="Times New Roman"/>
          <w:sz w:val="24"/>
          <w:szCs w:val="24"/>
        </w:rPr>
      </w:pPr>
      <w:r>
        <w:rPr>
          <w:rFonts w:ascii="Times New Roman" w:hAnsi="Times New Roman"/>
          <w:sz w:val="24"/>
          <w:szCs w:val="24"/>
        </w:rPr>
        <w:t>Słownie brutto: …………………………………...……...…………………………………... zł</w:t>
      </w:r>
    </w:p>
    <w:p w:rsidR="006B06ED" w:rsidRDefault="006B06ED" w:rsidP="006B06ED">
      <w:pPr>
        <w:spacing w:after="0" w:line="360" w:lineRule="auto"/>
        <w:jc w:val="both"/>
        <w:rPr>
          <w:rFonts w:ascii="Times New Roman" w:hAnsi="Times New Roman"/>
          <w:sz w:val="24"/>
          <w:szCs w:val="24"/>
        </w:rPr>
      </w:pPr>
    </w:p>
    <w:p w:rsidR="006B06ED" w:rsidRDefault="006B06ED" w:rsidP="006B06ED">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6B06ED" w:rsidRDefault="006B06ED" w:rsidP="006B06ED">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6B06ED" w:rsidRDefault="006B06ED" w:rsidP="006B06ED">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6B06ED" w:rsidRDefault="006B06ED" w:rsidP="006B06ED">
      <w:pPr>
        <w:spacing w:after="0" w:line="240" w:lineRule="auto"/>
        <w:jc w:val="center"/>
        <w:rPr>
          <w:rFonts w:ascii="Times New Roman" w:hAnsi="Times New Roman"/>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3.</w:t>
      </w:r>
    </w:p>
    <w:p w:rsidR="006B06ED" w:rsidRDefault="006B06ED" w:rsidP="006B06ED">
      <w:pPr>
        <w:spacing w:after="0" w:line="240" w:lineRule="auto"/>
        <w:jc w:val="center"/>
        <w:rPr>
          <w:rFonts w:ascii="Times New Roman" w:hAnsi="Times New Roman"/>
          <w:sz w:val="24"/>
          <w:szCs w:val="24"/>
        </w:rPr>
      </w:pP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6B06ED" w:rsidRDefault="006B06ED" w:rsidP="006B06ED">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6B06ED" w:rsidRDefault="006B06ED" w:rsidP="006B06ED">
      <w:pPr>
        <w:spacing w:after="0" w:line="240" w:lineRule="auto"/>
        <w:rPr>
          <w:rFonts w:ascii="Times New Roman" w:hAnsi="Times New Roman"/>
          <w:color w:val="FF0000"/>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4.</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6B06ED" w:rsidRDefault="006B06ED" w:rsidP="006B06ED">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Dostawa środków czystości następować będzie na podstawie pisemnego, elektronicznego lub telefonicznego zamówienia przez upoważnione do tego osoby Zamawiającego</w:t>
      </w:r>
      <w:r>
        <w:rPr>
          <w:rFonts w:ascii="Times New Roman" w:hAnsi="Times New Roman"/>
          <w:bCs/>
          <w:sz w:val="24"/>
        </w:rPr>
        <w:t>.</w:t>
      </w:r>
    </w:p>
    <w:p w:rsidR="006B06ED" w:rsidRDefault="006B06ED" w:rsidP="006B06ED">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t>
      </w:r>
    </w:p>
    <w:p w:rsidR="006B06ED" w:rsidRDefault="006B06ED" w:rsidP="006B06ED">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6B06ED" w:rsidRDefault="006B06ED" w:rsidP="006B06ED">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6B06ED" w:rsidRDefault="006B06ED" w:rsidP="006B06ED">
      <w:pPr>
        <w:spacing w:after="0" w:line="240" w:lineRule="auto"/>
        <w:jc w:val="center"/>
        <w:rPr>
          <w:rFonts w:ascii="Times New Roman" w:hAnsi="Times New Roman"/>
          <w:sz w:val="24"/>
          <w:szCs w:val="24"/>
        </w:rPr>
      </w:pP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5.</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6B06ED" w:rsidRDefault="006B06ED" w:rsidP="006B06E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lastRenderedPageBreak/>
        <w:t xml:space="preserve">W przypadku stwierdzenia przy odbiorze rozbieżności ilościowych lub jakościowych, Wykonawca zobowiązany jest w ciągu 24 godzin dokonać dostawy zgodnej z treścią zamówienia. </w:t>
      </w:r>
    </w:p>
    <w:p w:rsidR="006B06ED" w:rsidRDefault="006B06ED" w:rsidP="006B06E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6B06ED" w:rsidRDefault="006B06ED" w:rsidP="006B06E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6B06ED" w:rsidRDefault="006B06ED" w:rsidP="006B06ED">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12 godzin od daty otrzymania zgłoszenia. Zamawiający nie odpowiada za starty poniesione przez Wykonawcę z tytułu zwrotu kwestionowanej partii towaru. </w:t>
      </w:r>
    </w:p>
    <w:p w:rsidR="006B06ED" w:rsidRDefault="006B06ED" w:rsidP="006B06ED">
      <w:pPr>
        <w:spacing w:after="0" w:line="240" w:lineRule="auto"/>
        <w:jc w:val="both"/>
        <w:rPr>
          <w:rFonts w:ascii="Times New Roman" w:hAnsi="Times New Roman"/>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6.</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6B06ED" w:rsidRDefault="006B06ED" w:rsidP="006B06ED">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6B06ED" w:rsidRDefault="006B06ED" w:rsidP="006B06ED">
      <w:pPr>
        <w:spacing w:after="0" w:line="240" w:lineRule="auto"/>
        <w:jc w:val="both"/>
        <w:rPr>
          <w:rFonts w:ascii="Times New Roman" w:hAnsi="Times New Roman"/>
          <w:sz w:val="24"/>
          <w:szCs w:val="24"/>
        </w:rPr>
      </w:pPr>
    </w:p>
    <w:p w:rsidR="006B06ED" w:rsidRDefault="006B06ED" w:rsidP="006B06ED">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6B06ED" w:rsidRDefault="006B06ED" w:rsidP="006B06ED">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6B06ED" w:rsidRDefault="006B06ED" w:rsidP="006B06ED">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6B06ED" w:rsidRDefault="006B06ED" w:rsidP="006B06ED">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6B06ED" w:rsidRDefault="006B06ED" w:rsidP="006B06ED">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6B06ED" w:rsidRDefault="006B06ED" w:rsidP="006B06ED">
      <w:pPr>
        <w:suppressAutoHyphens/>
        <w:spacing w:after="0" w:line="240" w:lineRule="auto"/>
        <w:jc w:val="both"/>
        <w:rPr>
          <w:rFonts w:ascii="Times New Roman" w:hAnsi="Times New Roman"/>
          <w:sz w:val="24"/>
          <w:szCs w:val="24"/>
        </w:rPr>
      </w:pPr>
    </w:p>
    <w:p w:rsidR="006B06ED" w:rsidRDefault="006B06ED" w:rsidP="006B06ED">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6B06ED" w:rsidRDefault="006B06ED" w:rsidP="006B06ED">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6B06ED" w:rsidRDefault="006B06ED" w:rsidP="006B06ED">
      <w:pPr>
        <w:pStyle w:val="Akapitzlist"/>
        <w:numPr>
          <w:ilvl w:val="0"/>
          <w:numId w:val="6"/>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6B06ED" w:rsidRDefault="006B06ED" w:rsidP="006B06ED">
      <w:pPr>
        <w:spacing w:after="0" w:line="240" w:lineRule="auto"/>
        <w:ind w:left="284"/>
        <w:jc w:val="both"/>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7.</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i trwałości środków czystości, zgodnie z terminem przydatności określonym na czytelnych etykietach. </w:t>
      </w:r>
    </w:p>
    <w:p w:rsidR="006B06ED" w:rsidRDefault="006B06ED" w:rsidP="006B06ED">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dostarczone środki czystości będą wolne od wad, będą spełniać wszelkie wymagania określone przez Zamawiającego w zaproszeniu do składania ofert oraz w załączniku nr 2 do umowy. </w:t>
      </w:r>
    </w:p>
    <w:p w:rsidR="006B06ED" w:rsidRDefault="006B06ED" w:rsidP="006B06ED">
      <w:pPr>
        <w:spacing w:after="0" w:line="240" w:lineRule="auto"/>
        <w:jc w:val="center"/>
        <w:rPr>
          <w:rFonts w:ascii="Times New Roman" w:hAnsi="Times New Roman"/>
          <w:sz w:val="24"/>
          <w:szCs w:val="24"/>
        </w:rPr>
      </w:pPr>
    </w:p>
    <w:p w:rsidR="006B06ED" w:rsidRDefault="006B06ED" w:rsidP="006B06ED">
      <w:pPr>
        <w:spacing w:after="0" w:line="240" w:lineRule="auto"/>
        <w:jc w:val="center"/>
        <w:rPr>
          <w:rFonts w:ascii="Times New Roman" w:hAnsi="Times New Roman"/>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8.</w:t>
      </w:r>
    </w:p>
    <w:p w:rsidR="006B06ED" w:rsidRPr="005C3BBE" w:rsidRDefault="006B06ED" w:rsidP="006B06ED">
      <w:pPr>
        <w:spacing w:after="0" w:line="240" w:lineRule="auto"/>
        <w:jc w:val="center"/>
        <w:rPr>
          <w:rFonts w:ascii="Times New Roman" w:hAnsi="Times New Roman"/>
          <w:b/>
          <w:sz w:val="24"/>
          <w:szCs w:val="24"/>
        </w:rPr>
      </w:pPr>
    </w:p>
    <w:p w:rsidR="006B06ED" w:rsidRPr="00823C42" w:rsidRDefault="006B06ED" w:rsidP="006B06ED">
      <w:pPr>
        <w:pStyle w:val="Akapitzlist"/>
        <w:numPr>
          <w:ilvl w:val="0"/>
          <w:numId w:val="14"/>
        </w:numPr>
        <w:suppressAutoHyphens/>
        <w:spacing w:after="0"/>
        <w:jc w:val="both"/>
        <w:rPr>
          <w:rFonts w:ascii="Times New Roman" w:hAnsi="Times New Roman" w:cs="Times New Roman"/>
          <w:sz w:val="24"/>
          <w:szCs w:val="24"/>
        </w:rPr>
      </w:pPr>
      <w:r w:rsidRPr="00823C42">
        <w:rPr>
          <w:rFonts w:ascii="Times New Roman" w:hAnsi="Times New Roman" w:cs="Times New Roman"/>
          <w:sz w:val="24"/>
          <w:szCs w:val="24"/>
        </w:rPr>
        <w:t xml:space="preserve">Zamawiający dopuszcza dokonywanie zmian zawartej umowy na zasadach określonych </w:t>
      </w:r>
      <w:r>
        <w:rPr>
          <w:rFonts w:ascii="Times New Roman" w:hAnsi="Times New Roman" w:cs="Times New Roman"/>
          <w:sz w:val="24"/>
          <w:szCs w:val="24"/>
        </w:rPr>
        <w:br/>
      </w:r>
      <w:r w:rsidRPr="00823C42">
        <w:rPr>
          <w:rFonts w:ascii="Times New Roman" w:hAnsi="Times New Roman" w:cs="Times New Roman"/>
          <w:sz w:val="24"/>
          <w:szCs w:val="24"/>
        </w:rPr>
        <w:t xml:space="preserve">w art. 455 </w:t>
      </w:r>
      <w:proofErr w:type="spellStart"/>
      <w:r w:rsidRPr="00823C42">
        <w:rPr>
          <w:rFonts w:ascii="Times New Roman" w:hAnsi="Times New Roman" w:cs="Times New Roman"/>
          <w:sz w:val="24"/>
          <w:szCs w:val="24"/>
        </w:rPr>
        <w:t>Pzp</w:t>
      </w:r>
      <w:proofErr w:type="spellEnd"/>
      <w:r w:rsidRPr="00823C42">
        <w:rPr>
          <w:rFonts w:ascii="Times New Roman" w:hAnsi="Times New Roman" w:cs="Times New Roman"/>
          <w:sz w:val="24"/>
          <w:szCs w:val="24"/>
        </w:rPr>
        <w:t>, a ponadto w przypadku:</w:t>
      </w:r>
    </w:p>
    <w:p w:rsidR="006B06ED" w:rsidRPr="00823C42" w:rsidRDefault="006B06ED" w:rsidP="006B06ED">
      <w:pPr>
        <w:numPr>
          <w:ilvl w:val="0"/>
          <w:numId w:val="15"/>
        </w:numPr>
        <w:suppressAutoHyphens/>
        <w:spacing w:after="0"/>
        <w:jc w:val="both"/>
        <w:rPr>
          <w:rFonts w:ascii="Times New Roman" w:hAnsi="Times New Roman" w:cs="Times New Roman"/>
          <w:sz w:val="24"/>
          <w:szCs w:val="24"/>
        </w:rPr>
      </w:pPr>
      <w:r w:rsidRPr="00823C42">
        <w:rPr>
          <w:rFonts w:ascii="Times New Roman" w:hAnsi="Times New Roman" w:cs="Times New Roman"/>
          <w:sz w:val="24"/>
          <w:szCs w:val="24"/>
        </w:rPr>
        <w:t xml:space="preserve">zmiany powszechnie obowiązujących przepisów prawa lub wynikających </w:t>
      </w:r>
      <w:r>
        <w:rPr>
          <w:rFonts w:ascii="Times New Roman" w:hAnsi="Times New Roman" w:cs="Times New Roman"/>
          <w:sz w:val="24"/>
          <w:szCs w:val="24"/>
        </w:rPr>
        <w:br/>
      </w:r>
      <w:r w:rsidRPr="00823C42">
        <w:rPr>
          <w:rFonts w:ascii="Times New Roman" w:hAnsi="Times New Roman" w:cs="Times New Roman"/>
          <w:sz w:val="24"/>
          <w:szCs w:val="24"/>
        </w:rPr>
        <w:t>z prawomocnych orzeczeń lub ostatecznych aktów administracyjnych właściwych organów – w takim zakresie, w jakim będzie to niezbędne w celu dostosowania postanowień umowy do zaistniałego stanu prawnego lub faktycznego,</w:t>
      </w:r>
    </w:p>
    <w:p w:rsidR="006B06ED" w:rsidRPr="00823C42" w:rsidRDefault="006B06ED" w:rsidP="006B06ED">
      <w:pPr>
        <w:pStyle w:val="Akapitzlist"/>
        <w:numPr>
          <w:ilvl w:val="0"/>
          <w:numId w:val="15"/>
        </w:numPr>
        <w:suppressAutoHyphens/>
        <w:spacing w:after="0" w:line="240" w:lineRule="auto"/>
        <w:jc w:val="both"/>
        <w:rPr>
          <w:rFonts w:ascii="Times New Roman" w:hAnsi="Times New Roman" w:cs="Times New Roman"/>
          <w:sz w:val="24"/>
          <w:szCs w:val="24"/>
        </w:rPr>
      </w:pPr>
      <w:r w:rsidRPr="00823C42">
        <w:rPr>
          <w:rFonts w:ascii="Times New Roman" w:hAnsi="Times New Roman" w:cs="Times New Roman"/>
          <w:sz w:val="24"/>
          <w:szCs w:val="24"/>
        </w:rPr>
        <w:lastRenderedPageBreak/>
        <w:t xml:space="preserve">zmiany cen oferowanego asortymentu (załącznik nr……… do umowy) mogą zostać dopuszczone jeżeli wzrost cen w ciągu roku przekroczy prognozowany wskaźnik inflacji  3,7% w odniesieniu do kwartalnego wskaźnika cen towarów i usług konsumpcyjnych, opublikowanego przez GUS, na stronie internetowej: </w:t>
      </w:r>
      <w:hyperlink r:id="rId5" w:history="1">
        <w:r w:rsidRPr="00823C42">
          <w:rPr>
            <w:rStyle w:val="Hipercze"/>
            <w:rFonts w:ascii="Times New Roman" w:hAnsi="Times New Roman" w:cs="Times New Roman"/>
            <w:sz w:val="24"/>
            <w:szCs w:val="24"/>
          </w:rPr>
          <w:t>www.stat.gov.pl</w:t>
        </w:r>
      </w:hyperlink>
      <w:r w:rsidRPr="00823C42">
        <w:rPr>
          <w:rFonts w:ascii="Times New Roman" w:hAnsi="Times New Roman" w:cs="Times New Roman"/>
          <w:sz w:val="24"/>
          <w:szCs w:val="24"/>
        </w:rPr>
        <w:t>., w porównaniu kwartał do kwartału, lecz nie częściej niż dwa razy w ciągu trwania umowy.</w:t>
      </w:r>
    </w:p>
    <w:p w:rsidR="006B06ED" w:rsidRPr="00823C42" w:rsidRDefault="006B06ED" w:rsidP="006B06ED">
      <w:pPr>
        <w:numPr>
          <w:ilvl w:val="0"/>
          <w:numId w:val="15"/>
        </w:numPr>
        <w:suppressAutoHyphens/>
        <w:spacing w:after="0"/>
        <w:jc w:val="both"/>
        <w:rPr>
          <w:rFonts w:ascii="Times New Roman" w:hAnsi="Times New Roman" w:cs="Times New Roman"/>
          <w:sz w:val="24"/>
          <w:szCs w:val="24"/>
        </w:rPr>
      </w:pPr>
      <w:r w:rsidRPr="00823C42">
        <w:rPr>
          <w:rFonts w:ascii="Times New Roman" w:hAnsi="Times New Roman" w:cs="Times New Roman"/>
          <w:sz w:val="24"/>
          <w:szCs w:val="24"/>
        </w:rPr>
        <w:t>zmiana  cen zgodnie z § 8 ust. 1podp. 2 może odbyć się za zgodą Zamawiającego na pisemny wniosek Wykonawcy, udokumentowany poprzez wydruk z danych GUS,  złożony minimum  na 14 dni przed jej wprowadzeniem.</w:t>
      </w:r>
    </w:p>
    <w:p w:rsidR="006B06ED" w:rsidRPr="005C3BBE" w:rsidRDefault="006B06ED" w:rsidP="006B06ED">
      <w:pPr>
        <w:pStyle w:val="Tekstpodstawowywcity2"/>
        <w:numPr>
          <w:ilvl w:val="0"/>
          <w:numId w:val="14"/>
        </w:numPr>
        <w:tabs>
          <w:tab w:val="left" w:pos="8647"/>
        </w:tabs>
        <w:suppressAutoHyphens/>
        <w:spacing w:after="0" w:line="240" w:lineRule="auto"/>
        <w:ind w:right="425"/>
        <w:jc w:val="both"/>
      </w:pPr>
      <w:r w:rsidRPr="006B06ED">
        <w:rPr>
          <w:rFonts w:ascii="Times New Roman" w:hAnsi="Times New Roman" w:cs="Times New Roman"/>
          <w:sz w:val="24"/>
          <w:szCs w:val="24"/>
        </w:rPr>
        <w:t xml:space="preserve">Wszelkie zmiany niniejszej umowy będą się odbywały za zgodą obu stron </w:t>
      </w:r>
      <w:r w:rsidRPr="006B06ED">
        <w:rPr>
          <w:rFonts w:ascii="Times New Roman" w:hAnsi="Times New Roman" w:cs="Times New Roman"/>
          <w:sz w:val="24"/>
          <w:szCs w:val="24"/>
        </w:rPr>
        <w:br/>
        <w:t>w formie pisemnych aneksów</w:t>
      </w:r>
      <w:r w:rsidRPr="005C3BBE">
        <w:t>.</w:t>
      </w: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9.</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8"/>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6B06ED" w:rsidRDefault="006B06ED" w:rsidP="006B06ED">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6B06ED" w:rsidRDefault="006B06ED" w:rsidP="006B06ED">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6B06ED" w:rsidRDefault="006B06ED" w:rsidP="006B06ED">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6B06ED" w:rsidRDefault="006B06ED" w:rsidP="006B06ED">
      <w:pPr>
        <w:numPr>
          <w:ilvl w:val="0"/>
          <w:numId w:val="8"/>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6B06ED" w:rsidRDefault="006B06ED" w:rsidP="006B06ED">
      <w:pPr>
        <w:spacing w:after="0" w:line="240" w:lineRule="auto"/>
        <w:jc w:val="both"/>
        <w:rPr>
          <w:rFonts w:ascii="Times New Roman" w:hAnsi="Times New Roman"/>
          <w:b/>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10.</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6B06ED" w:rsidRDefault="006B06ED" w:rsidP="006B06ED">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6B06ED" w:rsidRDefault="006B06ED" w:rsidP="006B06ED">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6B06ED" w:rsidRDefault="006B06ED" w:rsidP="006B06ED">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6B06ED" w:rsidRDefault="006B06ED" w:rsidP="006B06ED">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6B06ED" w:rsidRDefault="006B06ED" w:rsidP="006B06ED">
      <w:pPr>
        <w:spacing w:after="0" w:line="240" w:lineRule="auto"/>
        <w:jc w:val="center"/>
        <w:rPr>
          <w:rFonts w:ascii="Times New Roman" w:hAnsi="Times New Roman"/>
          <w:sz w:val="24"/>
          <w:szCs w:val="24"/>
        </w:rPr>
      </w:pPr>
    </w:p>
    <w:p w:rsidR="006B06ED" w:rsidRDefault="006B06ED" w:rsidP="006B06ED">
      <w:pPr>
        <w:spacing w:after="0" w:line="240" w:lineRule="auto"/>
        <w:jc w:val="center"/>
        <w:rPr>
          <w:rFonts w:ascii="Times New Roman" w:hAnsi="Times New Roman"/>
          <w:b/>
          <w:sz w:val="24"/>
          <w:szCs w:val="24"/>
        </w:rPr>
      </w:pPr>
      <w:r>
        <w:rPr>
          <w:rFonts w:ascii="Times New Roman" w:hAnsi="Times New Roman"/>
          <w:b/>
          <w:sz w:val="24"/>
          <w:szCs w:val="24"/>
        </w:rPr>
        <w:t>§ 11.</w:t>
      </w:r>
    </w:p>
    <w:p w:rsidR="006B06ED" w:rsidRDefault="006B06ED" w:rsidP="006B06ED">
      <w:pPr>
        <w:spacing w:after="0" w:line="240" w:lineRule="auto"/>
        <w:jc w:val="center"/>
        <w:rPr>
          <w:rFonts w:ascii="Times New Roman" w:hAnsi="Times New Roman"/>
          <w:sz w:val="24"/>
          <w:szCs w:val="24"/>
        </w:rPr>
      </w:pPr>
    </w:p>
    <w:p w:rsidR="006B06ED" w:rsidRDefault="006B06ED" w:rsidP="006B06ED">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6B06ED" w:rsidRDefault="006B06ED" w:rsidP="006B06ED">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6B06ED" w:rsidRDefault="006B06ED" w:rsidP="006B06ED">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razie rażącego naruszenia postanowień niniejszej umowy, w szczególności powtarzających się opóźnień w realizacji dostaw, mimo bezskutecznego wezwania do </w:t>
      </w:r>
      <w:r>
        <w:rPr>
          <w:rFonts w:ascii="Times New Roman" w:hAnsi="Times New Roman"/>
          <w:sz w:val="24"/>
          <w:szCs w:val="24"/>
        </w:rPr>
        <w:lastRenderedPageBreak/>
        <w:t>zaprzestania naruszeń, stronie poszkodowanej przysługuje prawo odstąpienia od umowy ze skutkiem natychmiastowym z winy strony naruszającej.</w:t>
      </w:r>
    </w:p>
    <w:p w:rsidR="006B06ED" w:rsidRDefault="006B06ED" w:rsidP="006B06ED">
      <w:pPr>
        <w:suppressAutoHyphens/>
        <w:spacing w:after="0" w:line="240" w:lineRule="auto"/>
        <w:ind w:left="284"/>
        <w:jc w:val="both"/>
        <w:rPr>
          <w:rFonts w:ascii="Times New Roman" w:hAnsi="Times New Roman"/>
          <w:sz w:val="24"/>
          <w:szCs w:val="24"/>
        </w:rPr>
      </w:pPr>
    </w:p>
    <w:p w:rsidR="006B06ED" w:rsidRDefault="006B06ED" w:rsidP="006B06ED">
      <w:pPr>
        <w:suppressAutoHyphens/>
        <w:spacing w:after="0" w:line="240" w:lineRule="auto"/>
        <w:ind w:left="284"/>
        <w:jc w:val="both"/>
        <w:rPr>
          <w:rFonts w:ascii="Times New Roman" w:hAnsi="Times New Roman"/>
          <w:sz w:val="24"/>
          <w:szCs w:val="24"/>
        </w:rPr>
      </w:pPr>
    </w:p>
    <w:p w:rsidR="006B06ED" w:rsidRDefault="006B06ED" w:rsidP="006B06ED">
      <w:pPr>
        <w:suppressAutoHyphens/>
        <w:spacing w:after="0" w:line="240" w:lineRule="auto"/>
        <w:ind w:left="284"/>
        <w:jc w:val="both"/>
        <w:rPr>
          <w:rFonts w:ascii="Times New Roman" w:hAnsi="Times New Roman"/>
          <w:sz w:val="24"/>
          <w:szCs w:val="24"/>
        </w:rPr>
      </w:pPr>
    </w:p>
    <w:p w:rsidR="006B06ED" w:rsidRDefault="006B06ED" w:rsidP="006B06ED">
      <w:pPr>
        <w:suppressAutoHyphens/>
        <w:spacing w:after="0" w:line="240" w:lineRule="auto"/>
        <w:ind w:left="284"/>
        <w:jc w:val="both"/>
        <w:rPr>
          <w:rFonts w:ascii="Times New Roman" w:hAnsi="Times New Roman"/>
          <w:sz w:val="24"/>
          <w:szCs w:val="24"/>
        </w:rPr>
      </w:pPr>
    </w:p>
    <w:p w:rsidR="006B06ED" w:rsidRDefault="006B06ED" w:rsidP="006B06ED">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6B06ED" w:rsidRDefault="006B06ED" w:rsidP="006B06ED">
      <w:pPr>
        <w:spacing w:after="0" w:line="240" w:lineRule="auto"/>
        <w:ind w:left="360"/>
        <w:jc w:val="center"/>
        <w:rPr>
          <w:rFonts w:ascii="Times New Roman" w:hAnsi="Times New Roman"/>
          <w:sz w:val="24"/>
          <w:szCs w:val="24"/>
        </w:rPr>
      </w:pPr>
    </w:p>
    <w:p w:rsidR="006B06ED" w:rsidRDefault="006B06ED" w:rsidP="006B06ED">
      <w:pPr>
        <w:numPr>
          <w:ilvl w:val="0"/>
          <w:numId w:val="1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6B06ED" w:rsidRDefault="006B06ED" w:rsidP="006B06ED">
      <w:pPr>
        <w:numPr>
          <w:ilvl w:val="0"/>
          <w:numId w:val="13"/>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 </w:t>
      </w: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6B06ED" w:rsidRDefault="006B06ED" w:rsidP="006B06ED">
      <w:pPr>
        <w:spacing w:after="0" w:line="240" w:lineRule="auto"/>
        <w:ind w:left="360"/>
        <w:jc w:val="center"/>
        <w:rPr>
          <w:rFonts w:ascii="Times New Roman" w:hAnsi="Times New Roman"/>
          <w:sz w:val="24"/>
          <w:szCs w:val="24"/>
        </w:rPr>
      </w:pP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6B06ED" w:rsidRDefault="006B06ED" w:rsidP="006B06ED">
      <w:pPr>
        <w:spacing w:after="0" w:line="240" w:lineRule="auto"/>
        <w:ind w:left="360"/>
        <w:jc w:val="both"/>
        <w:rPr>
          <w:rFonts w:ascii="Times New Roman" w:hAnsi="Times New Roman"/>
          <w:sz w:val="24"/>
          <w:szCs w:val="24"/>
        </w:rPr>
      </w:pP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6B06ED" w:rsidRDefault="006B06ED" w:rsidP="006B06ED">
      <w:pPr>
        <w:spacing w:after="0" w:line="240" w:lineRule="auto"/>
        <w:ind w:left="360"/>
        <w:jc w:val="center"/>
        <w:rPr>
          <w:rFonts w:ascii="Times New Roman" w:hAnsi="Times New Roman"/>
          <w:sz w:val="24"/>
          <w:szCs w:val="24"/>
        </w:rPr>
      </w:pP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6B06ED" w:rsidRDefault="006B06ED" w:rsidP="006B06ED">
      <w:pPr>
        <w:spacing w:after="0" w:line="240" w:lineRule="auto"/>
        <w:ind w:left="360"/>
        <w:jc w:val="center"/>
        <w:rPr>
          <w:rFonts w:ascii="Times New Roman" w:hAnsi="Times New Roman"/>
          <w:sz w:val="24"/>
          <w:szCs w:val="24"/>
        </w:rPr>
      </w:pPr>
    </w:p>
    <w:p w:rsidR="006B06ED" w:rsidRDefault="006B06ED" w:rsidP="006B06ED">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6B06ED" w:rsidRDefault="006B06ED" w:rsidP="006B06ED">
      <w:pPr>
        <w:spacing w:after="0" w:line="240" w:lineRule="auto"/>
        <w:ind w:left="360"/>
        <w:jc w:val="both"/>
        <w:rPr>
          <w:rFonts w:ascii="Times New Roman" w:hAnsi="Times New Roman"/>
          <w:b/>
          <w:sz w:val="24"/>
          <w:szCs w:val="24"/>
        </w:rPr>
      </w:pPr>
    </w:p>
    <w:p w:rsidR="006B06ED" w:rsidRDefault="006B06ED" w:rsidP="006B06ED">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6B06ED" w:rsidRDefault="006B06ED" w:rsidP="006B06ED">
      <w:pPr>
        <w:spacing w:after="0" w:line="240" w:lineRule="auto"/>
        <w:ind w:left="360"/>
        <w:jc w:val="center"/>
        <w:rPr>
          <w:rFonts w:ascii="Times New Roman" w:hAnsi="Times New Roman"/>
          <w:sz w:val="24"/>
          <w:szCs w:val="24"/>
        </w:rPr>
      </w:pPr>
    </w:p>
    <w:p w:rsidR="006B06ED" w:rsidRDefault="006B06ED" w:rsidP="006B06ED">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6B06ED" w:rsidRDefault="006B06ED" w:rsidP="006B06ED">
      <w:pPr>
        <w:spacing w:after="0" w:line="240" w:lineRule="auto"/>
        <w:rPr>
          <w:rFonts w:ascii="Times New Roman" w:hAnsi="Times New Roman"/>
          <w:sz w:val="24"/>
          <w:szCs w:val="24"/>
        </w:rPr>
      </w:pPr>
    </w:p>
    <w:p w:rsidR="006B06ED" w:rsidRDefault="006B06ED" w:rsidP="006B06ED">
      <w:pPr>
        <w:spacing w:after="0" w:line="240" w:lineRule="auto"/>
        <w:rPr>
          <w:rFonts w:ascii="Times New Roman" w:hAnsi="Times New Roman"/>
          <w:sz w:val="24"/>
          <w:szCs w:val="24"/>
        </w:rPr>
      </w:pPr>
    </w:p>
    <w:p w:rsidR="006B06ED" w:rsidRDefault="006B06ED" w:rsidP="006B06ED">
      <w:pPr>
        <w:spacing w:after="0" w:line="240" w:lineRule="auto"/>
        <w:rPr>
          <w:rFonts w:ascii="Times New Roman" w:hAnsi="Times New Roman"/>
          <w:sz w:val="24"/>
          <w:szCs w:val="24"/>
        </w:rPr>
      </w:pPr>
      <w:r>
        <w:rPr>
          <w:rFonts w:ascii="Times New Roman" w:hAnsi="Times New Roman"/>
          <w:sz w:val="24"/>
          <w:szCs w:val="24"/>
        </w:rPr>
        <w:t>Załączniki do umowy:</w:t>
      </w:r>
    </w:p>
    <w:p w:rsidR="006B06ED" w:rsidRDefault="006B06ED" w:rsidP="006B06ED">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6B06ED" w:rsidRDefault="006B06ED" w:rsidP="006B06ED">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6B06ED" w:rsidRDefault="006B06ED" w:rsidP="006B06ED">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6B06ED" w:rsidRDefault="006B06ED" w:rsidP="006B06ED">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6B06ED" w:rsidRDefault="006B06ED" w:rsidP="006B06ED">
      <w:pPr>
        <w:spacing w:after="0" w:line="240" w:lineRule="auto"/>
        <w:rPr>
          <w:rFonts w:ascii="Times New Roman" w:hAnsi="Times New Roman"/>
          <w:sz w:val="24"/>
          <w:szCs w:val="24"/>
        </w:rPr>
      </w:pPr>
    </w:p>
    <w:p w:rsidR="006B06ED" w:rsidRDefault="006B06ED" w:rsidP="006B06ED">
      <w:pPr>
        <w:spacing w:after="0" w:line="240" w:lineRule="auto"/>
        <w:rPr>
          <w:rFonts w:ascii="Times New Roman" w:hAnsi="Times New Roman"/>
          <w:sz w:val="24"/>
          <w:szCs w:val="24"/>
        </w:rPr>
      </w:pPr>
    </w:p>
    <w:p w:rsidR="006B06ED" w:rsidRDefault="006B06ED" w:rsidP="006B06ED">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w:t>
      </w:r>
      <w:r w:rsidR="00AC5A7A">
        <w:rPr>
          <w:rFonts w:ascii="Times New Roman" w:hAnsi="Times New Roman"/>
          <w:b/>
          <w:sz w:val="24"/>
          <w:szCs w:val="24"/>
        </w:rPr>
        <w:t>y</w:t>
      </w:r>
    </w:p>
    <w:p w:rsidR="006B06ED" w:rsidRDefault="006B06ED" w:rsidP="00AC5A7A">
      <w:pPr>
        <w:tabs>
          <w:tab w:val="left" w:pos="6030"/>
        </w:tabs>
        <w:spacing w:after="0" w:line="240" w:lineRule="auto"/>
      </w:pPr>
      <w:r>
        <w:rPr>
          <w:rFonts w:ascii="Times New Roman" w:hAnsi="Times New Roman"/>
          <w:sz w:val="24"/>
          <w:szCs w:val="24"/>
        </w:rPr>
        <w:t>_______________________________                       _________________________________</w:t>
      </w:r>
    </w:p>
    <w:p w:rsidR="00B97B02" w:rsidRDefault="00B97B02"/>
    <w:sectPr w:rsidR="00B97B02" w:rsidSect="00C405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abstractNum w:abstractNumId="12">
    <w:nsid w:val="355D73C6"/>
    <w:multiLevelType w:val="hybridMultilevel"/>
    <w:tmpl w:val="8FAA10DC"/>
    <w:lvl w:ilvl="0" w:tplc="04150011">
      <w:start w:val="1"/>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C8443F8"/>
    <w:multiLevelType w:val="hybridMultilevel"/>
    <w:tmpl w:val="74927B92"/>
    <w:lvl w:ilvl="0" w:tplc="0415000F">
      <w:start w:val="1"/>
      <w:numFmt w:val="decimal"/>
      <w:lvlText w:val="%1."/>
      <w:lvlJc w:val="left"/>
      <w:pPr>
        <w:ind w:left="360" w:hanging="360"/>
      </w:p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0"/>
    <w:lvlOverride w:ilvl="0">
      <w:startOverride w:val="1"/>
    </w:lvlOverride>
  </w:num>
  <w:num w:numId="5">
    <w:abstractNumId w:val="7"/>
    <w:lvlOverride w:ilvl="0">
      <w:startOverride w:val="1"/>
    </w:lvlOverride>
  </w:num>
  <w:num w:numId="6">
    <w:abstractNumId w:val="2"/>
    <w:lvlOverride w:ilvl="0">
      <w:startOverride w:val="1"/>
    </w:lvlOverride>
  </w:num>
  <w:num w:numId="7">
    <w:abstractNumId w:val="5"/>
    <w:lvlOverride w:ilvl="0">
      <w:startOverride w:val="1"/>
    </w:lvlOverride>
  </w:num>
  <w:num w:numId="8">
    <w:abstractNumId w:val="10"/>
    <w:lvlOverride w:ilvl="0">
      <w:startOverride w:val="1"/>
    </w:lvlOverride>
  </w:num>
  <w:num w:numId="9">
    <w:abstractNumId w:val="1"/>
    <w:lvlOverride w:ilvl="0">
      <w:startOverride w:val="1"/>
    </w:lvlOverride>
  </w:num>
  <w:num w:numId="10">
    <w:abstractNumId w:val="4"/>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8"/>
    <w:lvlOverride w:ilvl="0">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B06ED"/>
    <w:rsid w:val="006220B8"/>
    <w:rsid w:val="006B06ED"/>
    <w:rsid w:val="00AC5A7A"/>
    <w:rsid w:val="00B97B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B06ED"/>
    <w:pPr>
      <w:spacing w:before="100" w:beforeAutospacing="1" w:after="119"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semiHidden/>
    <w:unhideWhenUsed/>
    <w:rsid w:val="006B06ED"/>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6B06ED"/>
    <w:rPr>
      <w:rFonts w:ascii="Times New Roman" w:eastAsia="Times New Roman" w:hAnsi="Times New Roman" w:cs="Times New Roman"/>
      <w:i/>
      <w:iCs/>
      <w:sz w:val="24"/>
      <w:szCs w:val="16"/>
    </w:rPr>
  </w:style>
  <w:style w:type="paragraph" w:styleId="Akapitzlist">
    <w:name w:val="List Paragraph"/>
    <w:basedOn w:val="Normalny"/>
    <w:uiPriority w:val="34"/>
    <w:qFormat/>
    <w:rsid w:val="006B06ED"/>
    <w:pPr>
      <w:ind w:left="720"/>
      <w:contextualSpacing/>
    </w:pPr>
  </w:style>
  <w:style w:type="paragraph" w:styleId="Tekstpodstawowywcity2">
    <w:name w:val="Body Text Indent 2"/>
    <w:basedOn w:val="Normalny"/>
    <w:link w:val="Tekstpodstawowywcity2Znak"/>
    <w:uiPriority w:val="99"/>
    <w:semiHidden/>
    <w:unhideWhenUsed/>
    <w:rsid w:val="006B06E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B06ED"/>
  </w:style>
  <w:style w:type="character" w:styleId="Hipercze">
    <w:name w:val="Hyperlink"/>
    <w:basedOn w:val="Domylnaczcionkaakapitu"/>
    <w:uiPriority w:val="99"/>
    <w:semiHidden/>
    <w:unhideWhenUsed/>
    <w:rsid w:val="006B06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t.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1600</Words>
  <Characters>9604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dcterms:created xsi:type="dcterms:W3CDTF">2022-09-01T06:33:00Z</dcterms:created>
  <dcterms:modified xsi:type="dcterms:W3CDTF">2022-09-01T06:36:00Z</dcterms:modified>
</cp:coreProperties>
</file>