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27" w:rsidRDefault="00641D27" w:rsidP="00641D2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………………………………….. 2022 roku w Janowie Lubelskim pomiędzy: </w:t>
      </w:r>
    </w:p>
    <w:p w:rsidR="00641D27" w:rsidRDefault="00641D27" w:rsidP="00641D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 Powiatowego Zakładu Aktywności Zawodowej w Janowie Lubelskim, ul. Jana Zamoyskiego 149, 23-300 Janów Lubelski działającą  z upoważnienia na podstawie Uchwały Zarządu Powiatu Nr 136/583/16 z dnia 08 grudnia 2016 r.,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„ZAMAWIAJĄCYM’’</w:t>
      </w: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641D27" w:rsidRDefault="00641D27" w:rsidP="00641D27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…………………………………………………......</w:t>
      </w:r>
      <w:r>
        <w:rPr>
          <w:b/>
          <w:i w:val="0"/>
          <w:szCs w:val="24"/>
        </w:rPr>
        <w:t xml:space="preserve"> </w:t>
      </w:r>
      <w:r>
        <w:rPr>
          <w:i w:val="0"/>
          <w:szCs w:val="24"/>
        </w:rPr>
        <w:t>z siedzibą w ……………….……………., NIP: ……………………………….…, REGON: ………………..………………., wpisaną do …………………………….…………………….. (odpis z KRS/CEIDG stanowi załącznik nr 3 do niniejszej umowy), reprezentowaną przez:</w:t>
      </w:r>
    </w:p>
    <w:p w:rsidR="00641D27" w:rsidRDefault="00641D27" w:rsidP="00641D27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……………………………………………………,</w:t>
      </w:r>
    </w:p>
    <w:p w:rsidR="00641D27" w:rsidRDefault="00641D27" w:rsidP="00641D27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……………………………………………………,</w:t>
      </w: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jaj kurzych konsumpcyjnych zwanych w dalszej części umowy towarami lub produktami, których asortyment, ilość i ceny jednostkowe określone są w formularzu asortymentowo -  ilościowo – cenowym, stanowiącym załącznik nr 2 do niniejszej umowy. </w:t>
      </w:r>
    </w:p>
    <w:p w:rsidR="00641D27" w:rsidRDefault="00641D27" w:rsidP="00641D2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641D27" w:rsidRDefault="00641D27" w:rsidP="00641D2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641D27" w:rsidRDefault="00641D27" w:rsidP="00641D2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641D27" w:rsidRDefault="00641D27" w:rsidP="00641D2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641D27" w:rsidRDefault="00641D27" w:rsidP="00641D2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641D27" w:rsidRDefault="00641D27" w:rsidP="00641D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641D27" w:rsidRDefault="00641D27" w:rsidP="00641D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641D27" w:rsidRDefault="00641D27" w:rsidP="00641D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</w:t>
      </w:r>
    </w:p>
    <w:p w:rsidR="00641D27" w:rsidRDefault="00641D27" w:rsidP="00641D2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641D27" w:rsidRDefault="00641D27" w:rsidP="00641D2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641D27" w:rsidRDefault="00641D27" w:rsidP="00641D2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641D27" w:rsidRDefault="00641D27" w:rsidP="00641D27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641D27" w:rsidRPr="00225B46" w:rsidRDefault="00641D27" w:rsidP="00641D2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5B46">
        <w:rPr>
          <w:rFonts w:ascii="Times New Roman" w:hAnsi="Times New Roman" w:cs="Times New Roman"/>
          <w:sz w:val="24"/>
          <w:szCs w:val="24"/>
        </w:rPr>
        <w:t xml:space="preserve">Dostawa </w:t>
      </w:r>
      <w:r>
        <w:rPr>
          <w:rFonts w:ascii="Times New Roman" w:hAnsi="Times New Roman" w:cs="Times New Roman"/>
          <w:sz w:val="24"/>
          <w:szCs w:val="24"/>
        </w:rPr>
        <w:t>jaj kurzych konsumpcyjnych</w:t>
      </w:r>
      <w:r w:rsidRPr="00225B46">
        <w:rPr>
          <w:rFonts w:ascii="Times New Roman" w:hAnsi="Times New Roman" w:cs="Times New Roman"/>
          <w:sz w:val="24"/>
          <w:szCs w:val="24"/>
        </w:rPr>
        <w:t xml:space="preserve"> następować będzie na podstawie pisemnego, elektronicznego lub telefonicznego zamówienia przez upoważnione do tego osoby Zamawiającego</w:t>
      </w:r>
      <w:r w:rsidRPr="00225B46">
        <w:rPr>
          <w:rFonts w:ascii="Times New Roman" w:hAnsi="Times New Roman" w:cs="Times New Roman"/>
          <w:bCs/>
          <w:sz w:val="24"/>
        </w:rPr>
        <w:t>,</w:t>
      </w:r>
      <w:r w:rsidRPr="00225B46">
        <w:rPr>
          <w:rFonts w:ascii="Times New Roman" w:hAnsi="Times New Roman" w:cs="Times New Roman"/>
        </w:rPr>
        <w:t xml:space="preserve"> w dni robocze, </w:t>
      </w:r>
      <w:r>
        <w:rPr>
          <w:rFonts w:ascii="Times New Roman" w:hAnsi="Times New Roman" w:cs="Times New Roman"/>
        </w:rPr>
        <w:t>raz</w:t>
      </w:r>
      <w:r w:rsidRPr="00225B46">
        <w:rPr>
          <w:rFonts w:ascii="Times New Roman" w:hAnsi="Times New Roman" w:cs="Times New Roman"/>
        </w:rPr>
        <w:t xml:space="preserve"> w tygodniu w terminie wcześniej uzgodnionym </w:t>
      </w:r>
      <w:r>
        <w:rPr>
          <w:rFonts w:ascii="Times New Roman" w:hAnsi="Times New Roman" w:cs="Times New Roman"/>
        </w:rPr>
        <w:t xml:space="preserve">                      </w:t>
      </w:r>
      <w:r w:rsidRPr="00225B46">
        <w:rPr>
          <w:rFonts w:ascii="Times New Roman" w:hAnsi="Times New Roman" w:cs="Times New Roman"/>
        </w:rPr>
        <w:t xml:space="preserve">z Wykonawcą w godz. 7.30 - 11.00 </w:t>
      </w:r>
      <w:r>
        <w:rPr>
          <w:rFonts w:ascii="Times New Roman" w:hAnsi="Times New Roman" w:cs="Times New Roman"/>
        </w:rPr>
        <w:t xml:space="preserve"> </w:t>
      </w:r>
      <w:r w:rsidRPr="00225B46">
        <w:rPr>
          <w:rFonts w:ascii="Times New Roman" w:hAnsi="Times New Roman" w:cs="Times New Roman"/>
        </w:rPr>
        <w:t>na koszt dostawcy.</w:t>
      </w:r>
    </w:p>
    <w:p w:rsidR="00641D27" w:rsidRDefault="00641D27" w:rsidP="00641D2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25B46"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:rsidR="00641D27" w:rsidRDefault="00641D27" w:rsidP="00641D2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potrzeby Zamawiający zastrzega sobie prawo do dostawy  na życzenie, częściej niż zostało to przewidziane w  </w:t>
      </w:r>
      <w:r w:rsidRPr="00345040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4 pkt. 2 niniejszej umowy.</w:t>
      </w:r>
    </w:p>
    <w:p w:rsidR="00641D27" w:rsidRPr="00345040" w:rsidRDefault="00641D27" w:rsidP="00641D2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potrzeby Zamawiający zastrzega sobie prawo do dostawy  na życzenie, w terminie krótszym  niż przewidziany w  </w:t>
      </w:r>
      <w:r w:rsidRPr="00345040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4 pkt. 3  niniejszej umowy.</w:t>
      </w:r>
    </w:p>
    <w:p w:rsidR="00641D27" w:rsidRDefault="00641D27" w:rsidP="00641D2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641D27" w:rsidRDefault="00641D27" w:rsidP="00641D2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641D27" w:rsidRDefault="00641D27" w:rsidP="00641D2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641D27" w:rsidRDefault="00641D27" w:rsidP="00641D2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641D27" w:rsidRDefault="00641D27" w:rsidP="00641D2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641D27" w:rsidRDefault="00641D27" w:rsidP="00641D2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 5 godzin od daty otrzymania zgłoszenia. Zamawiający nie odpowiada za starty poniesione przez Wykonawcę z tytułu zwrotu kwestionowanej partii towaru. </w:t>
      </w:r>
    </w:p>
    <w:p w:rsidR="00641D27" w:rsidRDefault="00641D27" w:rsidP="00641D2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Pr="00225B46" w:rsidRDefault="00641D27" w:rsidP="00641D2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641D27" w:rsidRDefault="00641D27" w:rsidP="00641D2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D27" w:rsidRPr="00BD2C1C" w:rsidRDefault="00641D27" w:rsidP="00641D2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C1C"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641D27" w:rsidRDefault="00641D27" w:rsidP="00641D2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641D27" w:rsidRDefault="00641D27" w:rsidP="00641D2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641D27" w:rsidRDefault="00641D27" w:rsidP="00641D2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641D27" w:rsidRDefault="00641D27" w:rsidP="00641D2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641D27" w:rsidRDefault="00641D27" w:rsidP="00641D2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641D27" w:rsidRDefault="00641D27" w:rsidP="00641D2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641D27" w:rsidRDefault="00641D27" w:rsidP="00641D2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641D27" w:rsidRDefault="00641D27" w:rsidP="00641D27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641D27" w:rsidRDefault="00641D27" w:rsidP="00641D2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641D27" w:rsidRDefault="00641D27" w:rsidP="00641D2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gwarantuje, że dostarczone produkty będą odpowiadały przepisom ustawy      z 25 sierpnia 2006 roku o bezpieczeństwie żywności i żywienia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815ED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="005815ED">
        <w:rPr>
          <w:rFonts w:ascii="Times New Roman" w:eastAsia="Times New Roman" w:hAnsi="Times New Roman" w:cs="Times New Roman"/>
          <w:sz w:val="24"/>
          <w:szCs w:val="24"/>
        </w:rPr>
        <w:t>. 2020 r. poz.2021</w:t>
      </w:r>
      <w:r>
        <w:rPr>
          <w:rFonts w:ascii="Times New Roman" w:hAnsi="Times New Roman"/>
          <w:sz w:val="24"/>
          <w:szCs w:val="24"/>
        </w:rPr>
        <w:t>).</w:t>
      </w:r>
    </w:p>
    <w:p w:rsidR="00641D27" w:rsidRDefault="00641D27" w:rsidP="00641D2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641D27" w:rsidRDefault="00641D27" w:rsidP="00641D2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poszczególnych produktów określona w formularzu asortymentowo – ilościowo -cenowym Wykonawcy, stanowiącym załącznik nr 2 do umowy, może ulec zmianie                 w przypadku udokumentowanej zmiany cen produktu, na podstawie notowań Głównego Urzędu Statystycznego o taki wskaźnik cen towarów i usług konsumpcyjnych, o jaki nastąpiłby wzrost lub obniżenie ceny produktu. Do pisemnego zawiadomienia strony umowy przez stronę domagającą się zmiany zostanie dołączona decyzja cenowa Głównego Urzędu </w:t>
      </w:r>
      <w:r>
        <w:rPr>
          <w:rFonts w:ascii="Times New Roman" w:hAnsi="Times New Roman"/>
          <w:sz w:val="24"/>
          <w:szCs w:val="24"/>
        </w:rPr>
        <w:lastRenderedPageBreak/>
        <w:t xml:space="preserve">Statystycznego określająca wysokość cen. Zmienione ceny będą obowiązywały od następnej dostawy dokonanej po dacie doręczenia zawiadomienia i wyrażeniu zgody przez stronę, która zawiadomienie otrzymała. </w:t>
      </w: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641D27" w:rsidRDefault="00641D27" w:rsidP="00641D2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641D27" w:rsidRDefault="00641D27" w:rsidP="00641D2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641D27" w:rsidRDefault="00641D27" w:rsidP="00641D2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641D27" w:rsidRDefault="00641D27" w:rsidP="00641D2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641D27" w:rsidRDefault="00641D27" w:rsidP="00641D27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641D27" w:rsidRDefault="00641D27" w:rsidP="00641D27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641D27" w:rsidRDefault="00641D27" w:rsidP="00641D2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641D27" w:rsidRDefault="00641D27" w:rsidP="00641D27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641D27" w:rsidRDefault="00641D27" w:rsidP="00641D2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641D27" w:rsidRDefault="00641D27" w:rsidP="00641D2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641D27" w:rsidRDefault="00641D27" w:rsidP="00641D2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12.</w:t>
      </w: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641D27" w:rsidRDefault="00641D27" w:rsidP="00641D2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641D27" w:rsidRDefault="00641D27" w:rsidP="00641D2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641D27" w:rsidRDefault="00641D27" w:rsidP="00641D2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641D27" w:rsidRDefault="00641D27" w:rsidP="00641D2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D27" w:rsidRDefault="00641D27" w:rsidP="00641D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641D27" w:rsidRDefault="00641D27" w:rsidP="00641D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D27" w:rsidRDefault="00641D27" w:rsidP="00641D27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641D27" w:rsidRDefault="00641D27" w:rsidP="00641D27"/>
    <w:p w:rsidR="00641D27" w:rsidRPr="008C3D71" w:rsidRDefault="00641D27" w:rsidP="00641D27">
      <w:pPr>
        <w:rPr>
          <w:szCs w:val="24"/>
        </w:rPr>
      </w:pPr>
    </w:p>
    <w:p w:rsidR="00641D27" w:rsidRDefault="00641D27" w:rsidP="00641D27"/>
    <w:p w:rsidR="00614BBB" w:rsidRDefault="00614BBB"/>
    <w:sectPr w:rsidR="00614BBB" w:rsidSect="00BD2C1C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FA9A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39C0E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1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2"/>
  </w:num>
  <w:num w:numId="6">
    <w:abstractNumId w:val="5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41D27"/>
    <w:rsid w:val="005815ED"/>
    <w:rsid w:val="00614BBB"/>
    <w:rsid w:val="0064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641D27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1D27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641D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1598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2022-01-05T07:30:00Z</dcterms:created>
  <dcterms:modified xsi:type="dcterms:W3CDTF">2022-01-05T07:30:00Z</dcterms:modified>
</cp:coreProperties>
</file>