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483" w:rsidRDefault="00177483" w:rsidP="0017748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3</w:t>
      </w: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7483" w:rsidRDefault="00177483" w:rsidP="00177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………………………………….. 2021 roku w Janowie Lubelskim pomiędzy: </w:t>
      </w:r>
    </w:p>
    <w:p w:rsidR="00177483" w:rsidRDefault="00177483" w:rsidP="001774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p.o. Dyrektora Powiatowego Zakładu Aktywności Zawodowej w Janowie Lubelskim, ul. Jana Zamoyskiego 149, 23-300 Janów Lubelski działającą  z upoważnienia na podstawie Uchwały Zarządu Powiatu Nr 136/583/16 z dnia 08 grudnia 2016 r.,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„ZAMAWIAJĄCYM’’</w:t>
      </w:r>
    </w:p>
    <w:p w:rsidR="00177483" w:rsidRDefault="00177483" w:rsidP="00177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177483" w:rsidRDefault="00177483" w:rsidP="00177483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…………………………………………………......</w:t>
      </w:r>
      <w:r>
        <w:rPr>
          <w:b/>
          <w:i w:val="0"/>
          <w:szCs w:val="24"/>
        </w:rPr>
        <w:t xml:space="preserve"> </w:t>
      </w:r>
      <w:r>
        <w:rPr>
          <w:i w:val="0"/>
          <w:szCs w:val="24"/>
        </w:rPr>
        <w:t>z siedzibą w ……………….……………., NIP: ……………………………….…, REGON: ………………..………………., wpisaną do …………………………….…………………….. (odpis z KRS/CEIDG stanowi załącznik nr 3 do niniejszej umowy), reprezentowaną przez:</w:t>
      </w:r>
    </w:p>
    <w:p w:rsidR="00177483" w:rsidRDefault="00177483" w:rsidP="00177483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……………………………………………………,</w:t>
      </w:r>
    </w:p>
    <w:p w:rsidR="00177483" w:rsidRDefault="00177483" w:rsidP="00177483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……………………………………………………,</w:t>
      </w:r>
    </w:p>
    <w:p w:rsidR="00177483" w:rsidRDefault="00177483" w:rsidP="00177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177483" w:rsidRDefault="00177483" w:rsidP="00177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177483" w:rsidRDefault="00177483" w:rsidP="001774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ryb i mrożonek, zwanych w dalszej części umowy towarami lub produktami, których asortyment, ilość i ceny jednostkowe określone są w formularzu asortymentowo -  ilościowo – cenowym, stanowiącym załącznik nr 2 do niniejszej umowy. </w:t>
      </w:r>
    </w:p>
    <w:p w:rsidR="00177483" w:rsidRDefault="00177483" w:rsidP="00177483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177483" w:rsidRDefault="00177483" w:rsidP="00177483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177483" w:rsidRDefault="00177483" w:rsidP="00177483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177483" w:rsidRDefault="00177483" w:rsidP="00177483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              z tytułu sprzedaży mniejszej ilości towarów, niż określona w załączniku nr 2 do niniejszej umowy.</w:t>
      </w: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177483" w:rsidRDefault="00177483" w:rsidP="00177483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...…………………….………. zł</w:t>
      </w:r>
    </w:p>
    <w:p w:rsidR="00177483" w:rsidRDefault="00177483" w:rsidP="0017748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VAT: ………………..…......…… zł</w:t>
      </w:r>
    </w:p>
    <w:p w:rsidR="00177483" w:rsidRDefault="00177483" w:rsidP="0017748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..……….………..........…....... zł</w:t>
      </w:r>
    </w:p>
    <w:p w:rsidR="00177483" w:rsidRDefault="00177483" w:rsidP="0017748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…………………………………...……...…………………………………... zł</w:t>
      </w:r>
    </w:p>
    <w:p w:rsidR="00177483" w:rsidRDefault="00177483" w:rsidP="0017748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177483" w:rsidRDefault="00177483" w:rsidP="00177483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177483" w:rsidRDefault="00177483" w:rsidP="00177483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…..…… do dnia ………...</w:t>
      </w:r>
    </w:p>
    <w:p w:rsidR="00177483" w:rsidRDefault="00177483" w:rsidP="00177483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roku..........</w:t>
      </w:r>
    </w:p>
    <w:p w:rsidR="00177483" w:rsidRDefault="00177483" w:rsidP="00177483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177483" w:rsidRDefault="00177483" w:rsidP="00177483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177483" w:rsidRPr="00225B46" w:rsidRDefault="00177483" w:rsidP="00177483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5B46">
        <w:rPr>
          <w:rFonts w:ascii="Times New Roman" w:hAnsi="Times New Roman"/>
          <w:sz w:val="24"/>
          <w:szCs w:val="24"/>
        </w:rPr>
        <w:t xml:space="preserve">Dostawa </w:t>
      </w:r>
      <w:r>
        <w:rPr>
          <w:rFonts w:ascii="Times New Roman" w:hAnsi="Times New Roman"/>
          <w:sz w:val="24"/>
          <w:szCs w:val="24"/>
        </w:rPr>
        <w:t>ryb i mrożonek</w:t>
      </w:r>
      <w:r w:rsidRPr="00225B46">
        <w:rPr>
          <w:rFonts w:ascii="Times New Roman" w:hAnsi="Times New Roman"/>
          <w:sz w:val="24"/>
          <w:szCs w:val="24"/>
        </w:rPr>
        <w:t xml:space="preserve"> następować będzie na podstawie pisemnego, elektronicznego lub telefonicznego zamówienia przez upoważnione do tego osoby Zamawiającego</w:t>
      </w:r>
      <w:r w:rsidRPr="00225B46">
        <w:rPr>
          <w:rFonts w:ascii="Times New Roman" w:hAnsi="Times New Roman"/>
          <w:bCs/>
          <w:sz w:val="24"/>
        </w:rPr>
        <w:t>,</w:t>
      </w:r>
      <w:r w:rsidRPr="00225B46">
        <w:rPr>
          <w:rFonts w:ascii="Times New Roman" w:hAnsi="Times New Roman"/>
        </w:rPr>
        <w:t xml:space="preserve"> w dni robocze</w:t>
      </w:r>
      <w:r>
        <w:rPr>
          <w:rFonts w:ascii="Times New Roman" w:hAnsi="Times New Roman"/>
        </w:rPr>
        <w:t>,</w:t>
      </w:r>
      <w:r w:rsidRPr="00225B4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 razy w tygodniu </w:t>
      </w:r>
      <w:r w:rsidRPr="00225B46">
        <w:rPr>
          <w:rFonts w:ascii="Times New Roman" w:hAnsi="Times New Roman"/>
        </w:rPr>
        <w:t>w</w:t>
      </w:r>
      <w:r>
        <w:rPr>
          <w:rFonts w:ascii="Times New Roman" w:hAnsi="Times New Roman"/>
        </w:rPr>
        <w:t xml:space="preserve"> terminie wcześniej uzgodnionym </w:t>
      </w:r>
      <w:r w:rsidRPr="00225B46">
        <w:rPr>
          <w:rFonts w:ascii="Times New Roman" w:hAnsi="Times New Roman"/>
        </w:rPr>
        <w:t xml:space="preserve">z Wykonawcą w godz. </w:t>
      </w:r>
      <w:r>
        <w:rPr>
          <w:rFonts w:ascii="Times New Roman" w:hAnsi="Times New Roman"/>
        </w:rPr>
        <w:t>8.00</w:t>
      </w:r>
      <w:r w:rsidRPr="00225B46">
        <w:rPr>
          <w:rFonts w:ascii="Times New Roman" w:hAnsi="Times New Roman"/>
        </w:rPr>
        <w:t xml:space="preserve"> - 11.00 </w:t>
      </w:r>
      <w:r>
        <w:rPr>
          <w:rFonts w:ascii="Times New Roman" w:hAnsi="Times New Roman"/>
        </w:rPr>
        <w:t xml:space="preserve"> </w:t>
      </w:r>
      <w:r w:rsidRPr="00225B46">
        <w:rPr>
          <w:rFonts w:ascii="Times New Roman" w:hAnsi="Times New Roman"/>
        </w:rPr>
        <w:t>na koszt dostawcy.</w:t>
      </w:r>
    </w:p>
    <w:p w:rsidR="00177483" w:rsidRDefault="00177483" w:rsidP="00177483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5B46">
        <w:rPr>
          <w:rFonts w:ascii="Times New Roman" w:hAnsi="Times New Roman"/>
          <w:sz w:val="24"/>
          <w:szCs w:val="24"/>
        </w:rPr>
        <w:t xml:space="preserve">Towary zostaną dostarczone przez Wykonawcę do siedziby Zamawiającego                       w terminie 24 godzin od daty potwierdzenia przyjęcia zamówienia, transportem na koszt Wykonawcy. </w:t>
      </w:r>
    </w:p>
    <w:p w:rsidR="00177483" w:rsidRDefault="00177483" w:rsidP="00177483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razie potrzeby Zamawiający zastrzega sobie prawo do dostawy  na życzenie, częściej niż zostało to przewidziane w  </w:t>
      </w:r>
      <w:r w:rsidRPr="00345040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 4 pkt. 2 niniejszej umowy.</w:t>
      </w:r>
    </w:p>
    <w:p w:rsidR="00177483" w:rsidRPr="00345040" w:rsidRDefault="00177483" w:rsidP="00177483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razie potrzeby Zamawiający zastrzega sobie prawo do dostawy  na życzenie, w terminie krótszym  niż przewidziany w  </w:t>
      </w:r>
      <w:r w:rsidRPr="00345040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 4 pkt. 3  niniejszej umowy.</w:t>
      </w:r>
    </w:p>
    <w:p w:rsidR="00177483" w:rsidRDefault="00177483" w:rsidP="00177483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177483" w:rsidRDefault="00177483" w:rsidP="00177483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177483" w:rsidRDefault="00177483" w:rsidP="0017748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5 godzin dokonać dostawy zgodnej z treścią zamówienia. </w:t>
      </w:r>
    </w:p>
    <w:p w:rsidR="00177483" w:rsidRDefault="00177483" w:rsidP="0017748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177483" w:rsidRDefault="00177483" w:rsidP="0017748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177483" w:rsidRDefault="00177483" w:rsidP="0017748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   5 godzin od daty otrzymania zgłoszenia. Zamawiający nie odpowiada za starty poniesione przez Wykonawcę z tytułu zwrotu kwestionowanej partii towaru. </w:t>
      </w:r>
    </w:p>
    <w:p w:rsidR="00177483" w:rsidRDefault="00177483" w:rsidP="00177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177483" w:rsidRPr="004E029B" w:rsidRDefault="00177483" w:rsidP="0017748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E029B"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177483" w:rsidRDefault="00177483" w:rsidP="00177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177483" w:rsidRDefault="00177483" w:rsidP="00177483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177483" w:rsidRDefault="00177483" w:rsidP="0017748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177483" w:rsidRDefault="00177483" w:rsidP="00177483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177483" w:rsidRDefault="00177483" w:rsidP="00177483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177483" w:rsidRDefault="00177483" w:rsidP="0017748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177483" w:rsidRDefault="00177483" w:rsidP="00177483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177483" w:rsidRDefault="00177483" w:rsidP="00177483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177483" w:rsidRDefault="00177483" w:rsidP="00177483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177483" w:rsidRDefault="00177483" w:rsidP="00177483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177483" w:rsidRPr="00BE0693" w:rsidRDefault="00177483" w:rsidP="00177483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gwarantuje, że dostarczone produkty będą odpowiadały przepisom ustawy      z 25 sierpnia 2006 roku o bezpieczeństwie żywności i żywienia (</w:t>
      </w:r>
      <w:proofErr w:type="spellStart"/>
      <w:r>
        <w:rPr>
          <w:rFonts w:ascii="Times New Roman" w:hAnsi="Times New Roman"/>
          <w:sz w:val="24"/>
          <w:szCs w:val="24"/>
        </w:rPr>
        <w:t>Dz.U</w:t>
      </w:r>
      <w:proofErr w:type="spellEnd"/>
      <w:r>
        <w:rPr>
          <w:rFonts w:ascii="Times New Roman" w:hAnsi="Times New Roman"/>
          <w:sz w:val="24"/>
          <w:szCs w:val="24"/>
        </w:rPr>
        <w:t>. 2020 r. poz.2021).</w:t>
      </w:r>
    </w:p>
    <w:p w:rsidR="00177483" w:rsidRDefault="00177483" w:rsidP="00177483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Dz.U</w:t>
      </w:r>
      <w:proofErr w:type="spellEnd"/>
      <w:r>
        <w:rPr>
          <w:rFonts w:ascii="Times New Roman" w:hAnsi="Times New Roman"/>
          <w:sz w:val="24"/>
          <w:szCs w:val="24"/>
        </w:rPr>
        <w:t xml:space="preserve">. 2015 r. poz.29 z </w:t>
      </w:r>
      <w:proofErr w:type="spellStart"/>
      <w:r>
        <w:rPr>
          <w:rFonts w:ascii="Times New Roman" w:hAnsi="Times New Roman"/>
          <w:color w:val="444444"/>
          <w:sz w:val="24"/>
          <w:szCs w:val="24"/>
        </w:rPr>
        <w:t>późn</w:t>
      </w:r>
      <w:proofErr w:type="spellEnd"/>
      <w:r>
        <w:rPr>
          <w:rFonts w:ascii="Times New Roman" w:hAnsi="Times New Roman"/>
          <w:color w:val="444444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</w:t>
      </w:r>
      <w:proofErr w:type="spellEnd"/>
      <w:r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177483" w:rsidRDefault="00177483" w:rsidP="00177483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8.</w:t>
      </w: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Cena poszczególnych produktów określona w formularzu asortymentowo – ilościowo -cenowym Wykonawcy, stanowiącym załącznik nr 2 do umowy, może ulec zmianie                 w przypadku udokumentowanej zmiany cen produktu, na podstawie notowań Głównego Urzędu Statystycznego o taki wskaźnik cen towarów i usług konsumpcyjnych, o jaki nastąpiłby wzrost lub obniżenie ceny produktu. Do pisemnego zawiadomienia strony umowy przez stronę domagającą się zmiany zostanie dołączona decyzja cenowa Głównego Urzędu </w:t>
      </w:r>
      <w:r>
        <w:rPr>
          <w:rFonts w:ascii="Times New Roman" w:hAnsi="Times New Roman"/>
          <w:sz w:val="24"/>
          <w:szCs w:val="24"/>
        </w:rPr>
        <w:lastRenderedPageBreak/>
        <w:t xml:space="preserve">Statystycznego określająca wysokość cen. Zmienione ceny będą obowiązywały od następnej dostawy dokonanej po dacie doręczenia zawiadomienia i wyrażeniu zgody przez stronę, która zawiadomienie otrzymała. </w:t>
      </w: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177483" w:rsidRDefault="00177483" w:rsidP="00177483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177483" w:rsidRDefault="00177483" w:rsidP="00177483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177483" w:rsidRDefault="00177483" w:rsidP="00177483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177483" w:rsidRDefault="00177483" w:rsidP="00177483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177483" w:rsidRDefault="00177483" w:rsidP="001774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177483" w:rsidRDefault="00177483" w:rsidP="00177483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177483" w:rsidRDefault="00177483" w:rsidP="00177483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177483" w:rsidRDefault="00177483" w:rsidP="00177483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177483" w:rsidRDefault="00177483" w:rsidP="00177483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177483" w:rsidRDefault="00177483" w:rsidP="001774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177483" w:rsidRDefault="00177483" w:rsidP="00177483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177483" w:rsidRDefault="00177483" w:rsidP="00177483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177483" w:rsidRDefault="00177483" w:rsidP="00177483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12.</w:t>
      </w: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177483" w:rsidRDefault="00177483" w:rsidP="00177483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177483" w:rsidRDefault="00177483" w:rsidP="0017748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177483" w:rsidRDefault="00177483" w:rsidP="00177483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177483" w:rsidRDefault="00177483" w:rsidP="0017748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177483" w:rsidRDefault="00177483" w:rsidP="001774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177483" w:rsidRDefault="00177483" w:rsidP="001774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177483" w:rsidRDefault="00177483" w:rsidP="001774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177483" w:rsidRDefault="00177483" w:rsidP="001774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177483" w:rsidRDefault="00177483" w:rsidP="001774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</w:t>
      </w:r>
    </w:p>
    <w:p w:rsidR="00177483" w:rsidRDefault="00177483" w:rsidP="001774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7483" w:rsidRDefault="00177483" w:rsidP="001774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177483" w:rsidRDefault="00177483" w:rsidP="001774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7483" w:rsidRDefault="00177483" w:rsidP="00177483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_________________________________</w:t>
      </w:r>
    </w:p>
    <w:p w:rsidR="00177483" w:rsidRDefault="00177483" w:rsidP="00177483"/>
    <w:p w:rsidR="00177483" w:rsidRPr="008C3D71" w:rsidRDefault="00177483" w:rsidP="00177483">
      <w:pPr>
        <w:rPr>
          <w:szCs w:val="24"/>
        </w:rPr>
      </w:pPr>
    </w:p>
    <w:p w:rsidR="00177483" w:rsidRPr="004E029B" w:rsidRDefault="00177483" w:rsidP="00177483"/>
    <w:p w:rsidR="006A72A1" w:rsidRDefault="006A72A1"/>
    <w:sectPr w:rsidR="006A72A1" w:rsidSect="00845DA4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num w:numId="1">
    <w:abstractNumId w:val="0"/>
  </w:num>
  <w:num w:numId="2">
    <w:abstractNumId w:val="11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10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8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77483"/>
    <w:rsid w:val="00177483"/>
    <w:rsid w:val="006A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177483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77483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177483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1593</Words>
  <Characters>9562</Characters>
  <Application>Microsoft Office Word</Application>
  <DocSecurity>0</DocSecurity>
  <Lines>79</Lines>
  <Paragraphs>22</Paragraphs>
  <ScaleCrop>false</ScaleCrop>
  <Company/>
  <LinksUpToDate>false</LinksUpToDate>
  <CharactersWithSpaces>11133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2021-03-30T08:10:00Z</dcterms:created>
  <dcterms:modified xsi:type="dcterms:W3CDTF">2021-03-30T08:10:00Z</dcterms:modified>
</cp:coreProperties>
</file>